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174C4" w:rsidRPr="00DA6444" w:rsidRDefault="00C174C4" w:rsidP="00C174C4">
      <w:pPr>
        <w:spacing w:after="0" w:line="360" w:lineRule="auto"/>
        <w:jc w:val="center"/>
        <w:rPr>
          <w:rFonts w:ascii="Arial" w:hAnsi="Arial" w:cs="Arial"/>
          <w:b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620BA3" w:rsidRPr="00DA6444" w:rsidRDefault="00A76310" w:rsidP="00C174C4">
      <w:pPr>
        <w:spacing w:after="0" w:line="360" w:lineRule="auto"/>
        <w:jc w:val="center"/>
        <w:rPr>
          <w:rFonts w:ascii="Arial" w:hAnsi="Arial" w:cs="Arial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A6444">
        <w:rPr>
          <w:rFonts w:ascii="Arial" w:hAnsi="Arial" w:cs="Arial"/>
          <w:b/>
          <w:cap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T. P. </w:t>
      </w:r>
      <w:r w:rsidRPr="00DA6444">
        <w:rPr>
          <w:rFonts w:ascii="Arial" w:hAnsi="Arial" w:cs="Arial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Nº </w:t>
      </w:r>
      <w:r w:rsidR="0083278E" w:rsidRPr="00DA6444">
        <w:rPr>
          <w:rFonts w:ascii="Arial" w:hAnsi="Arial" w:cs="Arial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7F41BF" w:rsidRPr="00DA6444">
        <w:rPr>
          <w:rFonts w:ascii="Arial" w:hAnsi="Arial" w:cs="Arial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-- Respuestas</w:t>
      </w:r>
    </w:p>
    <w:p w:rsidR="00C174C4" w:rsidRPr="00DA6444" w:rsidRDefault="00C174C4" w:rsidP="00C174C4">
      <w:pPr>
        <w:spacing w:after="0" w:line="360" w:lineRule="auto"/>
        <w:jc w:val="center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C09B4" w:rsidRPr="00DA6444" w:rsidRDefault="000C09B4" w:rsidP="00C174C4">
      <w:pPr>
        <w:spacing w:after="0" w:line="360" w:lineRule="auto"/>
        <w:jc w:val="center"/>
        <w:rPr>
          <w:rFonts w:ascii="Arial" w:hAnsi="Arial" w:cs="Arial"/>
          <w:b/>
          <w:smallCaps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A6444">
        <w:rPr>
          <w:rFonts w:ascii="Arial" w:hAnsi="Arial" w:cs="Arial"/>
          <w:b/>
          <w:smallCaps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Ecuaciones</w:t>
      </w:r>
      <w:r w:rsidR="00A76310" w:rsidRPr="00DA6444">
        <w:rPr>
          <w:rFonts w:ascii="Arial" w:hAnsi="Arial" w:cs="Arial"/>
          <w:b/>
          <w:smallCaps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– Resolución de problemas con ecuaciones</w:t>
      </w:r>
    </w:p>
    <w:p w:rsidR="0069635F" w:rsidRDefault="0069635F" w:rsidP="00FC330A">
      <w:pPr>
        <w:spacing w:after="0" w:line="360" w:lineRule="auto"/>
        <w:jc w:val="both"/>
        <w:rPr>
          <w:rFonts w:ascii="Arial" w:hAnsi="Arial" w:cs="Arial"/>
          <w:b/>
        </w:rPr>
      </w:pPr>
    </w:p>
    <w:p w:rsidR="001927E0" w:rsidRPr="007F41BF" w:rsidRDefault="001927E0" w:rsidP="00FC330A">
      <w:pPr>
        <w:spacing w:after="0" w:line="360" w:lineRule="auto"/>
        <w:jc w:val="both"/>
        <w:rPr>
          <w:rFonts w:ascii="Arial" w:hAnsi="Arial" w:cs="Arial"/>
          <w:b/>
        </w:rPr>
      </w:pPr>
      <w:r w:rsidRPr="006935AB">
        <w:rPr>
          <w:rFonts w:ascii="Arial" w:hAnsi="Arial" w:cs="Arial"/>
          <w:b/>
        </w:rPr>
        <w:t xml:space="preserve">Problema </w:t>
      </w:r>
      <w:r>
        <w:rPr>
          <w:rFonts w:ascii="Arial" w:hAnsi="Arial" w:cs="Arial"/>
          <w:b/>
        </w:rPr>
        <w:t>1)</w:t>
      </w:r>
    </w:p>
    <w:p w:rsidR="00D050DA" w:rsidRPr="00D050DA" w:rsidRDefault="00D050DA" w:rsidP="007F41BF">
      <w:pPr>
        <w:pStyle w:val="Prrafodelista"/>
        <w:numPr>
          <w:ilvl w:val="0"/>
          <w:numId w:val="26"/>
        </w:numPr>
        <w:tabs>
          <w:tab w:val="left" w:pos="142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x=4</m:t>
        </m:r>
      </m:oMath>
    </w:p>
    <w:p w:rsidR="00D050DA" w:rsidRPr="00D050DA" w:rsidRDefault="00D050DA" w:rsidP="007F41BF">
      <w:pPr>
        <w:pStyle w:val="Prrafodelista"/>
        <w:numPr>
          <w:ilvl w:val="0"/>
          <w:numId w:val="26"/>
        </w:numPr>
        <w:tabs>
          <w:tab w:val="left" w:pos="142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x=3</m:t>
        </m:r>
      </m:oMath>
    </w:p>
    <w:p w:rsidR="00D050DA" w:rsidRDefault="00D050DA" w:rsidP="007F41BF">
      <w:pPr>
        <w:pStyle w:val="Prrafodelista"/>
        <w:numPr>
          <w:ilvl w:val="0"/>
          <w:numId w:val="26"/>
        </w:numPr>
        <w:tabs>
          <w:tab w:val="left" w:pos="142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x=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17</m:t>
            </m:r>
          </m:num>
          <m:den>
            <m:r>
              <w:rPr>
                <w:rFonts w:ascii="Cambria Math" w:hAnsi="Cambria Math" w:cs="Arial"/>
              </w:rPr>
              <m:t>5</m:t>
            </m:r>
          </m:den>
        </m:f>
      </m:oMath>
    </w:p>
    <w:p w:rsidR="00D050DA" w:rsidRDefault="005252BC" w:rsidP="007F41BF">
      <w:pPr>
        <w:pStyle w:val="Prrafodelista"/>
        <w:numPr>
          <w:ilvl w:val="0"/>
          <w:numId w:val="26"/>
        </w:numPr>
        <w:tabs>
          <w:tab w:val="left" w:pos="142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z=-1</m:t>
        </m:r>
      </m:oMath>
    </w:p>
    <w:p w:rsidR="00D050DA" w:rsidRDefault="00627064" w:rsidP="007F41BF">
      <w:pPr>
        <w:pStyle w:val="Prrafodelista"/>
        <w:numPr>
          <w:ilvl w:val="0"/>
          <w:numId w:val="26"/>
        </w:numPr>
        <w:tabs>
          <w:tab w:val="left" w:pos="142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a=-10</m:t>
        </m:r>
      </m:oMath>
    </w:p>
    <w:p w:rsidR="00D050DA" w:rsidRDefault="00627064" w:rsidP="007F41BF">
      <w:pPr>
        <w:pStyle w:val="Prrafodelista"/>
        <w:numPr>
          <w:ilvl w:val="0"/>
          <w:numId w:val="26"/>
        </w:numPr>
        <w:tabs>
          <w:tab w:val="left" w:pos="142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y=-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19</m:t>
            </m:r>
          </m:num>
          <m:den>
            <m:r>
              <w:rPr>
                <w:rFonts w:ascii="Cambria Math" w:hAnsi="Cambria Math" w:cs="Arial"/>
              </w:rPr>
              <m:t>7</m:t>
            </m:r>
          </m:den>
        </m:f>
      </m:oMath>
    </w:p>
    <w:p w:rsidR="005B0A5E" w:rsidRDefault="005B0A5E" w:rsidP="005B0A5E">
      <w:pPr>
        <w:pStyle w:val="Prrafodelista"/>
        <w:numPr>
          <w:ilvl w:val="0"/>
          <w:numId w:val="26"/>
        </w:numPr>
        <w:tabs>
          <w:tab w:val="left" w:pos="142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y=2</m:t>
        </m:r>
      </m:oMath>
    </w:p>
    <w:p w:rsidR="00D050DA" w:rsidRDefault="00A47DC8" w:rsidP="007F41BF">
      <w:pPr>
        <w:pStyle w:val="Prrafodelista"/>
        <w:numPr>
          <w:ilvl w:val="0"/>
          <w:numId w:val="26"/>
        </w:numPr>
        <w:tabs>
          <w:tab w:val="left" w:pos="142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u=-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13</m:t>
            </m:r>
          </m:num>
          <m:den>
            <m:r>
              <w:rPr>
                <w:rFonts w:ascii="Cambria Math" w:hAnsi="Cambria Math" w:cs="Arial"/>
              </w:rPr>
              <m:t>50</m:t>
            </m:r>
          </m:den>
        </m:f>
      </m:oMath>
    </w:p>
    <w:p w:rsidR="00A31A9E" w:rsidRDefault="00A31A9E" w:rsidP="007F41BF">
      <w:pPr>
        <w:pStyle w:val="Prrafodelista"/>
        <w:numPr>
          <w:ilvl w:val="0"/>
          <w:numId w:val="26"/>
        </w:numPr>
        <w:tabs>
          <w:tab w:val="left" w:pos="142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y=-2</m:t>
        </m:r>
      </m:oMath>
    </w:p>
    <w:p w:rsidR="00624927" w:rsidRDefault="00624927" w:rsidP="007F41BF">
      <w:pPr>
        <w:pStyle w:val="Prrafodelista"/>
        <w:numPr>
          <w:ilvl w:val="0"/>
          <w:numId w:val="26"/>
        </w:numPr>
        <w:tabs>
          <w:tab w:val="left" w:pos="142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x=2</m:t>
        </m:r>
      </m:oMath>
    </w:p>
    <w:p w:rsidR="00624927" w:rsidRDefault="00E47649" w:rsidP="007F41BF">
      <w:pPr>
        <w:pStyle w:val="Prrafodelista"/>
        <w:numPr>
          <w:ilvl w:val="0"/>
          <w:numId w:val="26"/>
        </w:numPr>
        <w:tabs>
          <w:tab w:val="left" w:pos="142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x=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13</m:t>
            </m:r>
          </m:num>
          <m:den>
            <m:r>
              <w:rPr>
                <w:rFonts w:ascii="Cambria Math" w:hAnsi="Cambria Math" w:cs="Arial"/>
              </w:rPr>
              <m:t>3</m:t>
            </m:r>
          </m:den>
        </m:f>
      </m:oMath>
    </w:p>
    <w:p w:rsidR="00597DB4" w:rsidRDefault="00597DB4" w:rsidP="007F41BF">
      <w:pPr>
        <w:pStyle w:val="Prrafodelista"/>
        <w:numPr>
          <w:ilvl w:val="0"/>
          <w:numId w:val="26"/>
        </w:numPr>
        <w:tabs>
          <w:tab w:val="left" w:pos="142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x=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3</m:t>
            </m:r>
          </m:den>
        </m:f>
        <m:r>
          <w:rPr>
            <w:rFonts w:ascii="Cambria Math" w:hAnsi="Cambria Math" w:cs="Arial"/>
          </w:rPr>
          <m:t xml:space="preserve"> ,       x=-2</m:t>
        </m:r>
      </m:oMath>
    </w:p>
    <w:p w:rsidR="00FF5454" w:rsidRDefault="00FF5454" w:rsidP="007F41BF">
      <w:pPr>
        <w:pStyle w:val="Prrafodelista"/>
        <w:numPr>
          <w:ilvl w:val="0"/>
          <w:numId w:val="26"/>
        </w:numPr>
        <w:tabs>
          <w:tab w:val="left" w:pos="142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x=-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6</m:t>
            </m:r>
          </m:den>
        </m:f>
        <m:r>
          <w:rPr>
            <w:rFonts w:ascii="Cambria Math" w:hAnsi="Cambria Math" w:cs="Arial"/>
          </w:rPr>
          <m:t xml:space="preserve">      x=-1</m:t>
        </m:r>
      </m:oMath>
    </w:p>
    <w:p w:rsidR="004C0530" w:rsidRDefault="004C0530" w:rsidP="007F41BF">
      <w:pPr>
        <w:pStyle w:val="Prrafodelista"/>
        <w:numPr>
          <w:ilvl w:val="0"/>
          <w:numId w:val="26"/>
        </w:numPr>
        <w:tabs>
          <w:tab w:val="left" w:pos="142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x=-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6</m:t>
            </m:r>
          </m:den>
        </m:f>
        <m:r>
          <w:rPr>
            <w:rFonts w:ascii="Cambria Math" w:hAnsi="Cambria Math" w:cs="Arial"/>
          </w:rPr>
          <m:t>,      x=-1</m:t>
        </m:r>
      </m:oMath>
    </w:p>
    <w:p w:rsidR="00156CBF" w:rsidRDefault="00156CBF" w:rsidP="007F41BF">
      <w:pPr>
        <w:pStyle w:val="Prrafodelista"/>
        <w:numPr>
          <w:ilvl w:val="0"/>
          <w:numId w:val="26"/>
        </w:numPr>
        <w:tabs>
          <w:tab w:val="left" w:pos="142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Sol=</m:t>
        </m:r>
        <m:d>
          <m:dPr>
            <m:begChr m:val="{"/>
            <m:endChr m:val="}"/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∅</m:t>
            </m:r>
          </m:e>
        </m:d>
      </m:oMath>
    </w:p>
    <w:p w:rsidR="00156CBF" w:rsidRDefault="00156CBF" w:rsidP="00156CBF">
      <w:pPr>
        <w:pStyle w:val="Prrafodelista"/>
        <w:numPr>
          <w:ilvl w:val="0"/>
          <w:numId w:val="26"/>
        </w:numPr>
        <w:tabs>
          <w:tab w:val="left" w:pos="142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Sol</m:t>
        </m:r>
        <m:r>
          <m:rPr>
            <m:scr m:val="double-struck"/>
          </m:rPr>
          <w:rPr>
            <w:rFonts w:ascii="Cambria Math" w:hAnsi="Cambria Math" w:cs="Arial"/>
          </w:rPr>
          <m:t>=R</m:t>
        </m:r>
      </m:oMath>
    </w:p>
    <w:p w:rsidR="00156CBF" w:rsidRDefault="00156CBF" w:rsidP="00156CBF">
      <w:pPr>
        <w:pStyle w:val="Prrafodelista"/>
        <w:numPr>
          <w:ilvl w:val="0"/>
          <w:numId w:val="26"/>
        </w:numPr>
        <w:tabs>
          <w:tab w:val="left" w:pos="142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x=-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2</m:t>
            </m:r>
          </m:den>
        </m:f>
        <m:r>
          <w:rPr>
            <w:rFonts w:ascii="Cambria Math" w:hAnsi="Cambria Math" w:cs="Arial"/>
          </w:rPr>
          <m:t xml:space="preserve"> ,       x=1</m:t>
        </m:r>
      </m:oMath>
    </w:p>
    <w:p w:rsidR="00BA1D5D" w:rsidRDefault="00BA1D5D" w:rsidP="00BA1D5D">
      <w:pPr>
        <w:pStyle w:val="Prrafodelista"/>
        <w:numPr>
          <w:ilvl w:val="0"/>
          <w:numId w:val="26"/>
        </w:numPr>
        <w:tabs>
          <w:tab w:val="left" w:pos="142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x=-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5</m:t>
            </m:r>
          </m:num>
          <m:den>
            <m:r>
              <w:rPr>
                <w:rFonts w:ascii="Cambria Math" w:hAnsi="Cambria Math" w:cs="Arial"/>
              </w:rPr>
              <m:t>2</m:t>
            </m:r>
          </m:den>
        </m:f>
        <m:r>
          <w:rPr>
            <w:rFonts w:ascii="Cambria Math" w:hAnsi="Cambria Math" w:cs="Arial"/>
          </w:rPr>
          <m:t xml:space="preserve"> ,       x=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3</m:t>
            </m:r>
          </m:num>
          <m:den>
            <m:r>
              <w:rPr>
                <w:rFonts w:ascii="Cambria Math" w:hAnsi="Cambria Math" w:cs="Arial"/>
              </w:rPr>
              <m:t>2</m:t>
            </m:r>
          </m:den>
        </m:f>
      </m:oMath>
    </w:p>
    <w:p w:rsidR="00BA1D5D" w:rsidRDefault="00BA1D5D" w:rsidP="00BA1D5D">
      <w:pPr>
        <w:pStyle w:val="Prrafodelista"/>
        <w:numPr>
          <w:ilvl w:val="0"/>
          <w:numId w:val="26"/>
        </w:numPr>
        <w:tabs>
          <w:tab w:val="left" w:pos="142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x=-1 ,       x=-5</m:t>
        </m:r>
      </m:oMath>
    </w:p>
    <w:p w:rsidR="00BA1D5D" w:rsidRDefault="00BA1D5D" w:rsidP="00BA1D5D">
      <w:pPr>
        <w:pStyle w:val="Prrafodelista"/>
        <w:numPr>
          <w:ilvl w:val="0"/>
          <w:numId w:val="26"/>
        </w:numPr>
        <w:tabs>
          <w:tab w:val="left" w:pos="142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Sol=</m:t>
        </m:r>
        <m:d>
          <m:dPr>
            <m:begChr m:val="{"/>
            <m:endChr m:val="}"/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∅</m:t>
            </m:r>
          </m:e>
        </m:d>
      </m:oMath>
    </w:p>
    <w:p w:rsidR="0068037B" w:rsidRPr="007F41BF" w:rsidRDefault="007F41BF" w:rsidP="007F41BF">
      <w:pPr>
        <w:pStyle w:val="Prrafodelista"/>
        <w:numPr>
          <w:ilvl w:val="0"/>
          <w:numId w:val="26"/>
        </w:numPr>
        <w:tabs>
          <w:tab w:val="left" w:pos="142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x=-4</m:t>
        </m:r>
      </m:oMath>
      <w:r w:rsidR="0040608C" w:rsidRPr="007F41BF">
        <w:rPr>
          <w:rFonts w:ascii="Arial" w:hAnsi="Arial" w:cs="Arial"/>
        </w:rPr>
        <w:t xml:space="preserve">   </w:t>
      </w:r>
      <w:r w:rsidR="00E522FE" w:rsidRPr="007F41BF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  <w:position w:val="-10"/>
          </w:rPr>
          <m:t>-</m:t>
        </m:r>
      </m:oMath>
      <w:r w:rsidRPr="007F41BF">
        <w:rPr>
          <w:rFonts w:ascii="Arial" w:hAnsi="Arial" w:cs="Arial"/>
          <w:position w:val="-10"/>
        </w:rPr>
        <w:t xml:space="preserve">   </w:t>
      </w:r>
      <w:r w:rsidR="001927E0" w:rsidRPr="007F41BF">
        <w:rPr>
          <w:rFonts w:ascii="Arial" w:hAnsi="Arial" w:cs="Arial"/>
        </w:rPr>
        <w:t xml:space="preserve"> </w:t>
      </w:r>
    </w:p>
    <w:p w:rsidR="007F41BF" w:rsidRDefault="00A47DC8" w:rsidP="007F41BF">
      <w:pPr>
        <w:pStyle w:val="Prrafodelista"/>
        <w:numPr>
          <w:ilvl w:val="0"/>
          <w:numId w:val="26"/>
        </w:numPr>
        <w:tabs>
          <w:tab w:val="left" w:pos="142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Sol=</m:t>
        </m:r>
        <m:d>
          <m:dPr>
            <m:begChr m:val="{"/>
            <m:endChr m:val="}"/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∅</m:t>
            </m:r>
          </m:e>
        </m:d>
        <m:r>
          <w:rPr>
            <w:rFonts w:ascii="Cambria Math" w:hAnsi="Cambria Math" w:cs="Arial"/>
          </w:rPr>
          <m:t xml:space="preserve">          x</m:t>
        </m:r>
        <m:r>
          <m:rPr>
            <m:sty m:val="p"/>
          </m:rPr>
          <w:rPr>
            <w:rFonts w:ascii="Cambria Math" w:hAnsi="Cambria Math" w:cs="Arial"/>
          </w:rPr>
          <m:t>=-4</m:t>
        </m:r>
      </m:oMath>
      <w:r w:rsidR="007F41BF" w:rsidRPr="00A47DC8">
        <w:rPr>
          <w:rFonts w:ascii="Arial" w:hAnsi="Arial" w:cs="Arial"/>
        </w:rPr>
        <w:t xml:space="preserve">       </w:t>
      </w:r>
      <w:r w:rsidR="007F41BF">
        <w:rPr>
          <w:rFonts w:ascii="Arial" w:hAnsi="Arial" w:cs="Arial"/>
          <w:b/>
        </w:rPr>
        <w:t xml:space="preserve">   </w:t>
      </w:r>
      <w:r w:rsidR="007F41BF" w:rsidRPr="00A47DC8">
        <w:rPr>
          <w:rFonts w:ascii="Cambria Math" w:hAnsi="Cambria Math" w:cs="Arial"/>
          <w:i/>
        </w:rPr>
        <w:t>No verifica la ecuación</w:t>
      </w:r>
    </w:p>
    <w:p w:rsidR="009F5CE1" w:rsidRPr="009F5CE1" w:rsidRDefault="0096127B" w:rsidP="009F5CE1">
      <w:pPr>
        <w:pStyle w:val="Prrafodelista"/>
        <w:numPr>
          <w:ilvl w:val="0"/>
          <w:numId w:val="26"/>
        </w:numPr>
        <w:tabs>
          <w:tab w:val="left" w:pos="142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x</m:t>
            </m:r>
          </m:e>
          <m:sub>
            <m:r>
              <w:rPr>
                <w:rFonts w:ascii="Cambria Math" w:hAnsi="Cambria Math" w:cs="Arial"/>
              </w:rPr>
              <m:t>1</m:t>
            </m:r>
          </m:sub>
        </m:sSub>
        <m:r>
          <w:rPr>
            <w:rFonts w:ascii="Cambria Math" w:hAnsi="Cambria Math" w:cs="Arial"/>
          </w:rPr>
          <m:t xml:space="preserve">=1,  No verifica la ecuación             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x</m:t>
            </m:r>
          </m:e>
          <m:sub>
            <m:r>
              <w:rPr>
                <w:rFonts w:ascii="Cambria Math" w:hAnsi="Cambria Math" w:cs="Arial"/>
              </w:rPr>
              <m:t>2</m:t>
            </m:r>
          </m:sub>
        </m:sSub>
        <m:r>
          <w:rPr>
            <w:rFonts w:ascii="Cambria Math" w:hAnsi="Cambria Math" w:cs="Arial"/>
          </w:rPr>
          <m:t>=4 ,  Verifica la ecuación</m:t>
        </m:r>
      </m:oMath>
    </w:p>
    <w:p w:rsidR="009F5CE1" w:rsidRPr="009F5CE1" w:rsidRDefault="0096127B" w:rsidP="009F5CE1">
      <w:pPr>
        <w:pStyle w:val="Prrafodelista"/>
        <w:numPr>
          <w:ilvl w:val="0"/>
          <w:numId w:val="26"/>
        </w:numPr>
        <w:tabs>
          <w:tab w:val="left" w:pos="142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x</m:t>
            </m:r>
          </m:e>
          <m:sub>
            <m:r>
              <w:rPr>
                <w:rFonts w:ascii="Cambria Math" w:hAnsi="Cambria Math" w:cs="Arial"/>
              </w:rPr>
              <m:t>1</m:t>
            </m:r>
          </m:sub>
        </m:sSub>
        <m:r>
          <w:rPr>
            <w:rFonts w:ascii="Cambria Math" w:hAnsi="Cambria Math" w:cs="Arial"/>
          </w:rPr>
          <m:t xml:space="preserve">=30,  No verifica la ecuación           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x</m:t>
            </m:r>
          </m:e>
          <m:sub>
            <m:r>
              <w:rPr>
                <w:rFonts w:ascii="Cambria Math" w:hAnsi="Cambria Math" w:cs="Arial"/>
              </w:rPr>
              <m:t>2</m:t>
            </m:r>
          </m:sub>
        </m:sSub>
        <m:r>
          <w:rPr>
            <w:rFonts w:ascii="Cambria Math" w:hAnsi="Cambria Math" w:cs="Arial"/>
          </w:rPr>
          <m:t>=21,  Verifica la ecuación</m:t>
        </m:r>
      </m:oMath>
    </w:p>
    <w:p w:rsidR="00936592" w:rsidRDefault="00936592" w:rsidP="0040608C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  <w:b/>
        </w:rPr>
      </w:pPr>
    </w:p>
    <w:p w:rsidR="00A76310" w:rsidRDefault="00A76310" w:rsidP="009F5CE1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</w:rPr>
      </w:pPr>
      <w:r w:rsidRPr="006935AB">
        <w:rPr>
          <w:rFonts w:ascii="Arial" w:hAnsi="Arial" w:cs="Arial"/>
          <w:b/>
        </w:rPr>
        <w:t xml:space="preserve">Problema </w:t>
      </w:r>
      <w:r w:rsidR="0068037B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) </w:t>
      </w:r>
    </w:p>
    <w:p w:rsidR="009F5CE1" w:rsidRDefault="00F53647" w:rsidP="009F5CE1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Discriminante = 0</w:t>
      </w:r>
      <w:r w:rsidR="009F5CE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Por lo tanto </w:t>
      </w:r>
      <w:r w:rsidR="009F5CE1">
        <w:rPr>
          <w:rFonts w:ascii="Arial" w:hAnsi="Arial" w:cs="Arial"/>
        </w:rPr>
        <w:t xml:space="preserve"> tiene </w:t>
      </w:r>
      <w:r>
        <w:rPr>
          <w:rFonts w:ascii="Arial" w:hAnsi="Arial" w:cs="Arial"/>
        </w:rPr>
        <w:t>dos raíces reales iguales o una raíz doble</w:t>
      </w:r>
    </w:p>
    <w:p w:rsidR="00A76310" w:rsidRPr="00FC330A" w:rsidRDefault="00A76310" w:rsidP="0040608C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</w:rPr>
      </w:pPr>
      <w:r w:rsidRPr="006935AB">
        <w:rPr>
          <w:rFonts w:ascii="Arial" w:hAnsi="Arial" w:cs="Arial"/>
          <w:b/>
        </w:rPr>
        <w:t xml:space="preserve">Problema </w:t>
      </w:r>
      <w:r w:rsidR="0068037B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) </w:t>
      </w:r>
    </w:p>
    <w:p w:rsidR="00A76310" w:rsidRDefault="00A76310" w:rsidP="0040608C">
      <w:pPr>
        <w:pStyle w:val="Prrafodelista"/>
        <w:tabs>
          <w:tab w:val="left" w:pos="284"/>
        </w:tabs>
        <w:spacing w:after="0" w:line="360" w:lineRule="auto"/>
        <w:ind w:left="0"/>
        <w:jc w:val="both"/>
        <w:rPr>
          <w:rFonts w:ascii="Arial" w:hAnsi="Arial" w:cs="Arial"/>
        </w:rPr>
      </w:pPr>
      <w:r w:rsidRPr="00FC330A">
        <w:rPr>
          <w:rFonts w:ascii="Arial" w:hAnsi="Arial" w:cs="Arial"/>
        </w:rPr>
        <w:t xml:space="preserve"> </w:t>
      </w:r>
      <w:r w:rsidRPr="00AD4BA0">
        <w:rPr>
          <w:rFonts w:ascii="Arial" w:hAnsi="Arial" w:cs="Arial"/>
          <w:position w:val="-6"/>
        </w:rPr>
        <w:object w:dxaOrig="2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35pt;height:16.1pt" o:ole="">
            <v:imagedata r:id="rId8" o:title=""/>
          </v:shape>
          <o:OLEObject Type="Embed" ProgID="Equation.3" ShapeID="_x0000_i1025" DrawAspect="Content" ObjectID="_1595601656" r:id="rId9"/>
        </w:object>
      </w:r>
      <m:oMath>
        <m:r>
          <w:rPr>
            <w:rFonts w:ascii="Cambria Math" w:hAnsi="Cambria Math" w:cs="Arial"/>
          </w:rPr>
          <m:t>=0</m:t>
        </m:r>
      </m:oMath>
      <w:r w:rsidRPr="00FC330A">
        <w:rPr>
          <w:rFonts w:ascii="Arial" w:hAnsi="Arial" w:cs="Arial"/>
        </w:rPr>
        <w:t xml:space="preserve"> </w:t>
      </w:r>
      <w:r w:rsidR="007C52FE">
        <w:rPr>
          <w:rFonts w:ascii="Arial" w:hAnsi="Arial" w:cs="Arial"/>
        </w:rPr>
        <w:t xml:space="preserve">   </w:t>
      </w:r>
      <w:proofErr w:type="gramStart"/>
      <w:r w:rsidR="007C52FE">
        <w:rPr>
          <w:rFonts w:ascii="Arial" w:hAnsi="Arial" w:cs="Arial"/>
        </w:rPr>
        <w:t>y</w:t>
      </w:r>
      <w:proofErr w:type="gramEnd"/>
      <w:r w:rsidR="007C52FE">
        <w:rPr>
          <w:rFonts w:ascii="Arial" w:hAnsi="Arial" w:cs="Arial"/>
        </w:rPr>
        <w:t xml:space="preserve">  </w:t>
      </w:r>
      <w:r w:rsidRPr="00AD4BA0">
        <w:rPr>
          <w:rFonts w:ascii="Arial" w:hAnsi="Arial" w:cs="Arial"/>
          <w:position w:val="-6"/>
        </w:rPr>
        <w:object w:dxaOrig="200" w:dyaOrig="279">
          <v:shape id="_x0000_i1026" type="#_x0000_t75" style="width:12.35pt;height:16.1pt" o:ole="">
            <v:imagedata r:id="rId10" o:title=""/>
          </v:shape>
          <o:OLEObject Type="Embed" ProgID="Equation.3" ShapeID="_x0000_i1026" DrawAspect="Content" ObjectID="_1595601657" r:id="rId11"/>
        </w:object>
      </w:r>
      <m:oMath>
        <m:r>
          <w:rPr>
            <w:rFonts w:ascii="Cambria Math" w:hAnsi="Cambria Math" w:cs="Arial"/>
          </w:rPr>
          <m:t xml:space="preserve">=1 </m:t>
        </m:r>
      </m:oMath>
      <w:r w:rsidR="007C52FE">
        <w:rPr>
          <w:rFonts w:ascii="Arial" w:hAnsi="Arial" w:cs="Arial"/>
        </w:rPr>
        <w:t xml:space="preserve"> </w:t>
      </w:r>
    </w:p>
    <w:p w:rsidR="00A76310" w:rsidRPr="00FC330A" w:rsidRDefault="0068037B" w:rsidP="007C52FE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Problema 4</w:t>
      </w:r>
      <w:r w:rsidR="00A76310">
        <w:rPr>
          <w:rFonts w:ascii="Arial" w:hAnsi="Arial" w:cs="Arial"/>
          <w:b/>
        </w:rPr>
        <w:t xml:space="preserve">) </w:t>
      </w:r>
    </w:p>
    <w:p w:rsidR="00A76310" w:rsidRPr="00FC330A" w:rsidRDefault="007C52FE" w:rsidP="00A76310">
      <w:pPr>
        <w:pStyle w:val="Prrafodelista"/>
        <w:numPr>
          <w:ilvl w:val="0"/>
          <w:numId w:val="20"/>
        </w:numPr>
        <w:tabs>
          <w:tab w:val="left" w:pos="284"/>
        </w:tabs>
        <w:suppressAutoHyphens w:val="0"/>
        <w:spacing w:after="0" w:line="360" w:lineRule="auto"/>
        <w:ind w:left="0" w:firstLine="0"/>
        <w:contextualSpacing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m=-32</m:t>
        </m:r>
      </m:oMath>
    </w:p>
    <w:p w:rsidR="00A76310" w:rsidRPr="00FC330A" w:rsidRDefault="007C52FE" w:rsidP="00A76310">
      <w:pPr>
        <w:pStyle w:val="Prrafodelista"/>
        <w:numPr>
          <w:ilvl w:val="0"/>
          <w:numId w:val="20"/>
        </w:numPr>
        <w:tabs>
          <w:tab w:val="left" w:pos="284"/>
        </w:tabs>
        <w:suppressAutoHyphens w:val="0"/>
        <w:spacing w:after="0" w:line="360" w:lineRule="auto"/>
        <w:ind w:left="0" w:firstLine="0"/>
        <w:contextualSpacing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  <w:sz w:val="28"/>
            <w:szCs w:val="28"/>
          </w:rPr>
          <m:t>m=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den>
        </m:f>
      </m:oMath>
    </w:p>
    <w:p w:rsidR="00A76310" w:rsidRPr="007C52FE" w:rsidRDefault="0096127B" w:rsidP="00A76310">
      <w:pPr>
        <w:pStyle w:val="Prrafodelista"/>
        <w:numPr>
          <w:ilvl w:val="0"/>
          <w:numId w:val="20"/>
        </w:numPr>
        <w:tabs>
          <w:tab w:val="left" w:pos="284"/>
        </w:tabs>
        <w:suppressAutoHyphens w:val="0"/>
        <w:spacing w:after="0" w:line="360" w:lineRule="auto"/>
        <w:ind w:left="0" w:firstLine="0"/>
        <w:contextualSpacing/>
        <w:jc w:val="both"/>
        <w:rPr>
          <w:rFonts w:ascii="Arial" w:hAnsi="Arial" w:cs="Arial"/>
          <w:sz w:val="28"/>
          <w:szCs w:val="28"/>
        </w:rPr>
      </w:pP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Arial"/>
            <w:sz w:val="28"/>
            <w:szCs w:val="28"/>
          </w:rPr>
          <m:t xml:space="preserve">=0   ;  </m:t>
        </m:r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den>
        </m:f>
      </m:oMath>
    </w:p>
    <w:p w:rsidR="00A76310" w:rsidRPr="007C52FE" w:rsidRDefault="00A76310" w:rsidP="00A76310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  <w:position w:val="-6"/>
        </w:rPr>
      </w:pPr>
      <w:r w:rsidRPr="006935AB">
        <w:rPr>
          <w:rFonts w:ascii="Arial" w:hAnsi="Arial" w:cs="Arial"/>
          <w:b/>
        </w:rPr>
        <w:t xml:space="preserve">Problema </w:t>
      </w:r>
      <w:r w:rsidR="0068037B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) </w:t>
      </w:r>
    </w:p>
    <w:p w:rsidR="00A76310" w:rsidRPr="00FC330A" w:rsidRDefault="007C52FE" w:rsidP="00A76310">
      <w:pPr>
        <w:pStyle w:val="Prrafodelista"/>
        <w:numPr>
          <w:ilvl w:val="1"/>
          <w:numId w:val="20"/>
        </w:numPr>
        <w:tabs>
          <w:tab w:val="left" w:pos="284"/>
        </w:tabs>
        <w:suppressAutoHyphens w:val="0"/>
        <w:spacing w:after="0" w:line="360" w:lineRule="auto"/>
        <w:contextualSpacing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m=2</m:t>
        </m:r>
      </m:oMath>
    </w:p>
    <w:p w:rsidR="00A76310" w:rsidRPr="00FC330A" w:rsidRDefault="007C52FE" w:rsidP="00A76310">
      <w:pPr>
        <w:pStyle w:val="Prrafodelista"/>
        <w:numPr>
          <w:ilvl w:val="1"/>
          <w:numId w:val="20"/>
        </w:numPr>
        <w:tabs>
          <w:tab w:val="left" w:pos="284"/>
        </w:tabs>
        <w:suppressAutoHyphens w:val="0"/>
        <w:spacing w:after="0" w:line="360" w:lineRule="auto"/>
        <w:ind w:left="0" w:firstLine="0"/>
        <w:contextualSpacing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m±2</m:t>
        </m:r>
      </m:oMath>
    </w:p>
    <w:p w:rsidR="006555B2" w:rsidRPr="007C52FE" w:rsidRDefault="0096127B" w:rsidP="006555B2">
      <w:pPr>
        <w:pStyle w:val="Prrafodelista"/>
        <w:numPr>
          <w:ilvl w:val="1"/>
          <w:numId w:val="20"/>
        </w:numPr>
        <w:tabs>
          <w:tab w:val="left" w:pos="284"/>
        </w:tabs>
        <w:suppressAutoHyphens w:val="0"/>
        <w:spacing w:after="0" w:line="360" w:lineRule="auto"/>
        <w:ind w:left="0" w:firstLine="0"/>
        <w:contextualSpacing/>
        <w:jc w:val="both"/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x</m:t>
            </m:r>
          </m:e>
          <m:sub>
            <m:r>
              <w:rPr>
                <w:rFonts w:ascii="Cambria Math" w:hAnsi="Cambria Math" w:cs="Arial"/>
              </w:rPr>
              <m:t>1</m:t>
            </m:r>
          </m:sub>
        </m:sSub>
        <m:r>
          <w:rPr>
            <w:rFonts w:ascii="Cambria Math" w:hAnsi="Cambria Math" w:cs="Arial"/>
          </w:rPr>
          <m:t xml:space="preserve">=-2  ; 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x</m:t>
            </m:r>
          </m:e>
          <m:sub>
            <m:r>
              <w:rPr>
                <w:rFonts w:ascii="Cambria Math" w:hAnsi="Cambria Math" w:cs="Arial"/>
              </w:rPr>
              <m:t>2</m:t>
            </m:r>
          </m:sub>
        </m:sSub>
        <m:r>
          <w:rPr>
            <w:rFonts w:ascii="Cambria Math" w:hAnsi="Cambria Math" w:cs="Arial"/>
          </w:rPr>
          <m:t>=-8</m:t>
        </m:r>
      </m:oMath>
      <w:r w:rsidR="00B13097" w:rsidRPr="007C52FE">
        <w:rPr>
          <w:rFonts w:ascii="Arial" w:hAnsi="Arial" w:cs="Arial"/>
        </w:rPr>
        <w:t xml:space="preserve"> .</w:t>
      </w:r>
    </w:p>
    <w:p w:rsidR="00936592" w:rsidRDefault="00936592" w:rsidP="00FC330A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  <w:b/>
        </w:rPr>
      </w:pPr>
    </w:p>
    <w:p w:rsidR="006935AB" w:rsidRPr="00FC330A" w:rsidRDefault="0068037B" w:rsidP="00FC330A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Problema 6</w:t>
      </w:r>
    </w:p>
    <w:p w:rsidR="006935AB" w:rsidRPr="00FC330A" w:rsidRDefault="00511975" w:rsidP="00511975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C52FE">
        <w:rPr>
          <w:rFonts w:ascii="Arial" w:hAnsi="Arial" w:cs="Arial"/>
        </w:rPr>
        <w:t xml:space="preserve">H= nº. </w:t>
      </w:r>
      <w:proofErr w:type="gramStart"/>
      <w:r w:rsidR="007C52FE">
        <w:rPr>
          <w:rFonts w:ascii="Arial" w:hAnsi="Arial" w:cs="Arial"/>
        </w:rPr>
        <w:t>de</w:t>
      </w:r>
      <w:proofErr w:type="gramEnd"/>
      <w:r w:rsidR="007C52FE">
        <w:rPr>
          <w:rFonts w:ascii="Arial" w:hAnsi="Arial" w:cs="Arial"/>
        </w:rPr>
        <w:t xml:space="preserve"> hombres</w:t>
      </w:r>
      <w:r w:rsidR="002B44BF">
        <w:rPr>
          <w:rFonts w:ascii="Arial" w:hAnsi="Arial" w:cs="Arial"/>
        </w:rPr>
        <w:t xml:space="preserve"> ; M= nº de mujeres ; N= nº de niños</w:t>
      </w:r>
    </w:p>
    <w:p w:rsidR="006555B2" w:rsidRPr="009814A5" w:rsidRDefault="002B44BF" w:rsidP="00511975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H= </w:t>
      </w:r>
      <w:proofErr w:type="gramStart"/>
      <w:r>
        <w:rPr>
          <w:rFonts w:ascii="Arial" w:hAnsi="Arial" w:cs="Arial"/>
        </w:rPr>
        <w:t>8  ;</w:t>
      </w:r>
      <w:proofErr w:type="gramEnd"/>
      <w:r>
        <w:rPr>
          <w:rFonts w:ascii="Arial" w:hAnsi="Arial" w:cs="Arial"/>
        </w:rPr>
        <w:t xml:space="preserve">   M=16  ;  N=72</w:t>
      </w:r>
    </w:p>
    <w:p w:rsidR="002B44BF" w:rsidRDefault="002B44BF" w:rsidP="00511975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  <w:b/>
        </w:rPr>
      </w:pPr>
    </w:p>
    <w:p w:rsidR="002B44BF" w:rsidRDefault="00511975" w:rsidP="00511975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  <w:b/>
        </w:rPr>
      </w:pPr>
      <w:r w:rsidRPr="006935AB">
        <w:rPr>
          <w:rFonts w:ascii="Arial" w:hAnsi="Arial" w:cs="Arial"/>
          <w:b/>
        </w:rPr>
        <w:t xml:space="preserve">Problema </w:t>
      </w:r>
      <w:r w:rsidR="0068037B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) </w:t>
      </w:r>
    </w:p>
    <w:p w:rsidR="002B44BF" w:rsidRPr="002B44BF" w:rsidRDefault="002B44BF" w:rsidP="00511975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</w:rPr>
      </w:pPr>
      <w:r w:rsidRPr="002B44BF">
        <w:rPr>
          <w:rFonts w:ascii="Arial" w:hAnsi="Arial" w:cs="Arial"/>
        </w:rPr>
        <w:t xml:space="preserve">P= nº de </w:t>
      </w:r>
      <w:proofErr w:type="spellStart"/>
      <w:r w:rsidRPr="002B44BF">
        <w:rPr>
          <w:rFonts w:ascii="Arial" w:hAnsi="Arial" w:cs="Arial"/>
        </w:rPr>
        <w:t>comp.</w:t>
      </w:r>
      <w:proofErr w:type="spellEnd"/>
      <w:r w:rsidRPr="002B44BF">
        <w:rPr>
          <w:rFonts w:ascii="Arial" w:hAnsi="Arial" w:cs="Arial"/>
        </w:rPr>
        <w:t xml:space="preserve"> </w:t>
      </w:r>
      <w:proofErr w:type="gramStart"/>
      <w:r w:rsidRPr="002B44BF">
        <w:rPr>
          <w:rFonts w:ascii="Arial" w:hAnsi="Arial" w:cs="Arial"/>
        </w:rPr>
        <w:t>portátiles</w:t>
      </w:r>
      <w:proofErr w:type="gramEnd"/>
      <w:r w:rsidRPr="002B44BF">
        <w:rPr>
          <w:rFonts w:ascii="Arial" w:hAnsi="Arial" w:cs="Arial"/>
        </w:rPr>
        <w:t xml:space="preserve">   ;  F=nº de </w:t>
      </w:r>
      <w:proofErr w:type="spellStart"/>
      <w:r w:rsidRPr="002B44BF">
        <w:rPr>
          <w:rFonts w:ascii="Arial" w:hAnsi="Arial" w:cs="Arial"/>
        </w:rPr>
        <w:t>comp.</w:t>
      </w:r>
      <w:proofErr w:type="spellEnd"/>
      <w:r w:rsidRPr="002B44BF">
        <w:rPr>
          <w:rFonts w:ascii="Arial" w:hAnsi="Arial" w:cs="Arial"/>
        </w:rPr>
        <w:t xml:space="preserve"> </w:t>
      </w:r>
      <w:proofErr w:type="gramStart"/>
      <w:r w:rsidRPr="002B44BF">
        <w:rPr>
          <w:rFonts w:ascii="Arial" w:hAnsi="Arial" w:cs="Arial"/>
        </w:rPr>
        <w:t>fijas</w:t>
      </w:r>
      <w:proofErr w:type="gramEnd"/>
      <w:r>
        <w:rPr>
          <w:rFonts w:ascii="Arial" w:hAnsi="Arial" w:cs="Arial"/>
        </w:rPr>
        <w:t xml:space="preserve">  -     P=10   ;   F=5</w:t>
      </w:r>
    </w:p>
    <w:p w:rsidR="006555B2" w:rsidRPr="009814A5" w:rsidRDefault="006555B2" w:rsidP="00511975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</w:rPr>
      </w:pPr>
    </w:p>
    <w:p w:rsidR="002B44BF" w:rsidRDefault="00511975" w:rsidP="00511975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  <w:b/>
        </w:rPr>
      </w:pPr>
      <w:r w:rsidRPr="006935AB">
        <w:rPr>
          <w:rFonts w:ascii="Arial" w:hAnsi="Arial" w:cs="Arial"/>
          <w:b/>
        </w:rPr>
        <w:t xml:space="preserve">Problema </w:t>
      </w:r>
      <w:r w:rsidR="0068037B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>)</w:t>
      </w:r>
    </w:p>
    <w:p w:rsidR="00511975" w:rsidRDefault="00511975" w:rsidP="002B44BF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2B44BF">
        <w:rPr>
          <w:rFonts w:ascii="Arial" w:hAnsi="Arial" w:cs="Arial"/>
        </w:rPr>
        <w:t>M= edad de María   ;   J=edad de José.</w:t>
      </w:r>
    </w:p>
    <w:p w:rsidR="002B44BF" w:rsidRDefault="002B44BF" w:rsidP="002B44BF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M=55     ;       J=69</w:t>
      </w:r>
    </w:p>
    <w:p w:rsidR="004A714A" w:rsidRPr="00FC330A" w:rsidRDefault="004A714A" w:rsidP="00511975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</w:rPr>
      </w:pPr>
    </w:p>
    <w:p w:rsidR="003201C7" w:rsidRDefault="00511975" w:rsidP="002B44BF">
      <w:pPr>
        <w:tabs>
          <w:tab w:val="left" w:pos="0"/>
        </w:tabs>
        <w:suppressAutoHyphens w:val="0"/>
        <w:spacing w:after="0" w:line="360" w:lineRule="auto"/>
        <w:contextualSpacing/>
        <w:jc w:val="both"/>
        <w:rPr>
          <w:rFonts w:ascii="Arial" w:hAnsi="Arial" w:cs="Arial"/>
        </w:rPr>
      </w:pPr>
      <w:r w:rsidRPr="006935AB">
        <w:rPr>
          <w:rFonts w:ascii="Arial" w:hAnsi="Arial" w:cs="Arial"/>
          <w:b/>
        </w:rPr>
        <w:t xml:space="preserve">Problema </w:t>
      </w:r>
      <w:r w:rsidR="0068037B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>)</w:t>
      </w:r>
      <w:r w:rsidR="00395566" w:rsidRPr="00395566">
        <w:rPr>
          <w:rFonts w:ascii="Arial" w:hAnsi="Arial" w:cs="Arial"/>
        </w:rPr>
        <w:t xml:space="preserve"> </w:t>
      </w:r>
    </w:p>
    <w:p w:rsidR="002B44BF" w:rsidRDefault="002B44BF" w:rsidP="002B44BF">
      <w:pPr>
        <w:pStyle w:val="Prrafodelista"/>
        <w:numPr>
          <w:ilvl w:val="0"/>
          <w:numId w:val="31"/>
        </w:numPr>
        <w:tabs>
          <w:tab w:val="left" w:pos="0"/>
        </w:tabs>
        <w:suppressAutoHyphens w:val="0"/>
        <w:spacing w:after="0" w:line="360" w:lineRule="auto"/>
        <w:contextualSpacing/>
        <w:jc w:val="both"/>
        <w:rPr>
          <w:rFonts w:ascii="Arial" w:hAnsi="Arial" w:cs="Arial"/>
        </w:rPr>
      </w:pPr>
      <w:r w:rsidRPr="002B44BF">
        <w:rPr>
          <w:rFonts w:ascii="Arial" w:hAnsi="Arial" w:cs="Arial"/>
        </w:rPr>
        <w:t>E= nº de libros escolares.</w:t>
      </w:r>
      <w:r>
        <w:rPr>
          <w:rFonts w:ascii="Arial" w:hAnsi="Arial" w:cs="Arial"/>
        </w:rPr>
        <w:t xml:space="preserve">  ;  N=nº de </w:t>
      </w:r>
      <w:proofErr w:type="gramStart"/>
      <w:r>
        <w:rPr>
          <w:rFonts w:ascii="Arial" w:hAnsi="Arial" w:cs="Arial"/>
        </w:rPr>
        <w:t>novelas  ;</w:t>
      </w:r>
      <w:proofErr w:type="gramEnd"/>
      <w:r>
        <w:rPr>
          <w:rFonts w:ascii="Arial" w:hAnsi="Arial" w:cs="Arial"/>
        </w:rPr>
        <w:t xml:space="preserve">  </w:t>
      </w:r>
      <w:r w:rsidRPr="002B44BF">
        <w:rPr>
          <w:rFonts w:ascii="Arial" w:hAnsi="Arial" w:cs="Arial"/>
        </w:rPr>
        <w:t>T=nº de libros técnicos.</w:t>
      </w:r>
    </w:p>
    <w:p w:rsidR="002B44BF" w:rsidRDefault="002B44BF" w:rsidP="002B44BF">
      <w:pPr>
        <w:pStyle w:val="Prrafodelista"/>
        <w:numPr>
          <w:ilvl w:val="0"/>
          <w:numId w:val="31"/>
        </w:numPr>
        <w:tabs>
          <w:tab w:val="left" w:pos="0"/>
        </w:tabs>
        <w:suppressAutoHyphens w:val="0"/>
        <w:spacing w:after="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558.</w:t>
      </w:r>
    </w:p>
    <w:p w:rsidR="002B44BF" w:rsidRDefault="002B44BF" w:rsidP="002B44BF">
      <w:pPr>
        <w:pStyle w:val="Prrafodelista"/>
        <w:numPr>
          <w:ilvl w:val="0"/>
          <w:numId w:val="31"/>
        </w:numPr>
        <w:tabs>
          <w:tab w:val="left" w:pos="0"/>
        </w:tabs>
        <w:suppressAutoHyphens w:val="0"/>
        <w:spacing w:after="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E= 62  ;  N= 124  ;  T= 372</w:t>
      </w:r>
    </w:p>
    <w:p w:rsidR="002B44BF" w:rsidRPr="002B44BF" w:rsidRDefault="002B44BF" w:rsidP="002B44BF">
      <w:pPr>
        <w:pStyle w:val="Prrafodelista"/>
        <w:numPr>
          <w:ilvl w:val="0"/>
          <w:numId w:val="31"/>
        </w:numPr>
        <w:tabs>
          <w:tab w:val="left" w:pos="0"/>
        </w:tabs>
        <w:suppressAutoHyphens w:val="0"/>
        <w:spacing w:after="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248</w:t>
      </w:r>
    </w:p>
    <w:p w:rsidR="003201C7" w:rsidRDefault="003201C7" w:rsidP="003201C7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</w:rPr>
      </w:pPr>
    </w:p>
    <w:p w:rsidR="002B44BF" w:rsidRDefault="00511975" w:rsidP="00511975">
      <w:pPr>
        <w:tabs>
          <w:tab w:val="left" w:pos="284"/>
        </w:tabs>
        <w:suppressAutoHyphens w:val="0"/>
        <w:spacing w:after="0" w:line="360" w:lineRule="auto"/>
        <w:contextualSpacing/>
        <w:jc w:val="both"/>
        <w:rPr>
          <w:rFonts w:ascii="Arial" w:hAnsi="Arial" w:cs="Arial"/>
          <w:b/>
        </w:rPr>
      </w:pPr>
      <w:r w:rsidRPr="006935AB">
        <w:rPr>
          <w:rFonts w:ascii="Arial" w:hAnsi="Arial" w:cs="Arial"/>
          <w:b/>
        </w:rPr>
        <w:t xml:space="preserve">Problema </w:t>
      </w:r>
      <w:r w:rsidR="009814A5">
        <w:rPr>
          <w:rFonts w:ascii="Arial" w:hAnsi="Arial" w:cs="Arial"/>
          <w:b/>
        </w:rPr>
        <w:t>10</w:t>
      </w:r>
      <w:r>
        <w:rPr>
          <w:rFonts w:ascii="Arial" w:hAnsi="Arial" w:cs="Arial"/>
          <w:b/>
        </w:rPr>
        <w:t xml:space="preserve">) </w:t>
      </w:r>
    </w:p>
    <w:p w:rsidR="002B44BF" w:rsidRPr="002B44BF" w:rsidRDefault="002B44BF" w:rsidP="002B44BF">
      <w:pPr>
        <w:pStyle w:val="Prrafodelista"/>
        <w:numPr>
          <w:ilvl w:val="0"/>
          <w:numId w:val="32"/>
        </w:numPr>
        <w:tabs>
          <w:tab w:val="left" w:pos="284"/>
        </w:tabs>
        <w:suppressAutoHyphens w:val="0"/>
        <w:spacing w:after="0" w:line="360" w:lineRule="auto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C=nº de camisas celestes ; B=nº de camisas blancas ;  A=nº de camisas amarillas</w:t>
      </w:r>
    </w:p>
    <w:p w:rsidR="002B44BF" w:rsidRDefault="00210306" w:rsidP="002B44BF">
      <w:pPr>
        <w:pStyle w:val="Prrafodelista"/>
        <w:numPr>
          <w:ilvl w:val="0"/>
          <w:numId w:val="32"/>
        </w:numPr>
        <w:tabs>
          <w:tab w:val="left" w:pos="284"/>
        </w:tabs>
        <w:suppressAutoHyphens w:val="0"/>
        <w:spacing w:after="0" w:line="360" w:lineRule="auto"/>
        <w:contextualSpacing/>
        <w:jc w:val="both"/>
        <w:rPr>
          <w:rFonts w:ascii="Arial" w:hAnsi="Arial" w:cs="Arial"/>
        </w:rPr>
      </w:pPr>
      <w:r w:rsidRPr="00210306">
        <w:rPr>
          <w:rFonts w:ascii="Arial" w:hAnsi="Arial" w:cs="Arial"/>
        </w:rPr>
        <w:t>525</w:t>
      </w:r>
    </w:p>
    <w:p w:rsidR="00210306" w:rsidRDefault="00210306" w:rsidP="002B44BF">
      <w:pPr>
        <w:pStyle w:val="Prrafodelista"/>
        <w:numPr>
          <w:ilvl w:val="0"/>
          <w:numId w:val="32"/>
        </w:numPr>
        <w:tabs>
          <w:tab w:val="left" w:pos="284"/>
        </w:tabs>
        <w:suppressAutoHyphens w:val="0"/>
        <w:spacing w:after="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C=165  ;  B=185  ;  A=175</w:t>
      </w:r>
    </w:p>
    <w:p w:rsidR="00210306" w:rsidRPr="00210306" w:rsidRDefault="00210306" w:rsidP="002B44BF">
      <w:pPr>
        <w:pStyle w:val="Prrafodelista"/>
        <w:numPr>
          <w:ilvl w:val="0"/>
          <w:numId w:val="32"/>
        </w:numPr>
        <w:tabs>
          <w:tab w:val="left" w:pos="284"/>
        </w:tabs>
        <w:suppressAutoHyphens w:val="0"/>
        <w:spacing w:after="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285</w:t>
      </w:r>
    </w:p>
    <w:p w:rsidR="006555B2" w:rsidRPr="00FC330A" w:rsidRDefault="006555B2" w:rsidP="00511975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</w:rPr>
      </w:pPr>
    </w:p>
    <w:p w:rsidR="00210306" w:rsidRDefault="00511975" w:rsidP="00511975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  <w:b/>
        </w:rPr>
      </w:pPr>
      <w:r w:rsidRPr="006935AB">
        <w:rPr>
          <w:rFonts w:ascii="Arial" w:hAnsi="Arial" w:cs="Arial"/>
          <w:b/>
        </w:rPr>
        <w:t xml:space="preserve">Problema </w:t>
      </w:r>
      <w:r w:rsidR="009814A5">
        <w:rPr>
          <w:rFonts w:ascii="Arial" w:hAnsi="Arial" w:cs="Arial"/>
          <w:b/>
        </w:rPr>
        <w:t>11</w:t>
      </w:r>
      <w:r>
        <w:rPr>
          <w:rFonts w:ascii="Arial" w:hAnsi="Arial" w:cs="Arial"/>
          <w:b/>
        </w:rPr>
        <w:t xml:space="preserve">) </w:t>
      </w:r>
    </w:p>
    <w:p w:rsidR="00210306" w:rsidRDefault="00210306" w:rsidP="00210306">
      <w:pPr>
        <w:pStyle w:val="Prrafodelista"/>
        <w:numPr>
          <w:ilvl w:val="0"/>
          <w:numId w:val="33"/>
        </w:numPr>
        <w:tabs>
          <w:tab w:val="left" w:pos="284"/>
        </w:tabs>
        <w:suppressAutoHyphens w:val="0"/>
        <w:spacing w:after="0" w:line="360" w:lineRule="auto"/>
        <w:contextualSpacing/>
        <w:jc w:val="both"/>
        <w:rPr>
          <w:rFonts w:ascii="Arial" w:hAnsi="Arial" w:cs="Arial"/>
        </w:rPr>
      </w:pPr>
      <w:r w:rsidRPr="00210306">
        <w:rPr>
          <w:rFonts w:ascii="Arial" w:hAnsi="Arial" w:cs="Arial"/>
        </w:rPr>
        <w:t>N= nº de monedas de 0,05</w:t>
      </w:r>
    </w:p>
    <w:p w:rsidR="00210306" w:rsidRDefault="00210306" w:rsidP="00210306">
      <w:pPr>
        <w:pStyle w:val="Prrafodelista"/>
        <w:tabs>
          <w:tab w:val="left" w:pos="284"/>
        </w:tabs>
        <w:suppressAutoHyphens w:val="0"/>
        <w:spacing w:after="0" w:line="360" w:lineRule="auto"/>
        <w:ind w:left="7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T=nº de monedas de 0,10</w:t>
      </w:r>
    </w:p>
    <w:p w:rsidR="00210306" w:rsidRDefault="00210306" w:rsidP="00210306">
      <w:pPr>
        <w:pStyle w:val="Prrafodelista"/>
        <w:tabs>
          <w:tab w:val="left" w:pos="284"/>
        </w:tabs>
        <w:suppressAutoHyphens w:val="0"/>
        <w:spacing w:after="0" w:line="360" w:lineRule="auto"/>
        <w:ind w:left="7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R=nº de monedas de 0,25</w:t>
      </w:r>
    </w:p>
    <w:p w:rsidR="00210306" w:rsidRDefault="00210306" w:rsidP="00210306">
      <w:pPr>
        <w:pStyle w:val="Prrafodelista"/>
        <w:numPr>
          <w:ilvl w:val="0"/>
          <w:numId w:val="33"/>
        </w:numPr>
        <w:tabs>
          <w:tab w:val="left" w:pos="284"/>
        </w:tabs>
        <w:suppressAutoHyphens w:val="0"/>
        <w:spacing w:after="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R=10.</w:t>
      </w:r>
    </w:p>
    <w:p w:rsidR="00210306" w:rsidRDefault="00210306" w:rsidP="00210306">
      <w:pPr>
        <w:pStyle w:val="Prrafodelista"/>
        <w:numPr>
          <w:ilvl w:val="0"/>
          <w:numId w:val="33"/>
        </w:numPr>
        <w:tabs>
          <w:tab w:val="left" w:pos="284"/>
        </w:tabs>
        <w:suppressAutoHyphens w:val="0"/>
        <w:spacing w:after="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T=20   ;   N=30</w:t>
      </w:r>
    </w:p>
    <w:p w:rsidR="00210306" w:rsidRPr="00210306" w:rsidRDefault="00210306" w:rsidP="00210306">
      <w:pPr>
        <w:pStyle w:val="Prrafodelista"/>
        <w:numPr>
          <w:ilvl w:val="0"/>
          <w:numId w:val="33"/>
        </w:numPr>
        <w:tabs>
          <w:tab w:val="left" w:pos="284"/>
        </w:tabs>
        <w:suppressAutoHyphens w:val="0"/>
        <w:spacing w:after="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Opto por monedas de 0,25</w:t>
      </w:r>
    </w:p>
    <w:p w:rsidR="00210306" w:rsidRDefault="00511975" w:rsidP="00210306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</w:rPr>
      </w:pPr>
      <w:r w:rsidRPr="006935AB">
        <w:rPr>
          <w:rFonts w:ascii="Arial" w:hAnsi="Arial" w:cs="Arial"/>
          <w:b/>
        </w:rPr>
        <w:t xml:space="preserve">Problema </w:t>
      </w:r>
      <w:r w:rsidR="009814A5">
        <w:rPr>
          <w:rFonts w:ascii="Arial" w:hAnsi="Arial" w:cs="Arial"/>
          <w:b/>
        </w:rPr>
        <w:t>12</w:t>
      </w:r>
      <w:r>
        <w:rPr>
          <w:rFonts w:ascii="Arial" w:hAnsi="Arial" w:cs="Arial"/>
          <w:b/>
        </w:rPr>
        <w:t xml:space="preserve">) </w:t>
      </w:r>
    </w:p>
    <w:p w:rsidR="00210306" w:rsidRDefault="00210306" w:rsidP="00210306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Dimensiones del terreno=60 x 140</w:t>
      </w:r>
    </w:p>
    <w:p w:rsidR="00210306" w:rsidRDefault="00210306" w:rsidP="00210306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Costo de la cerca del frente=</w:t>
      </w:r>
      <w:r w:rsidR="005244E3">
        <w:rPr>
          <w:rFonts w:ascii="Arial" w:hAnsi="Arial" w:cs="Arial"/>
        </w:rPr>
        <w:t>$</w:t>
      </w:r>
      <w:r>
        <w:rPr>
          <w:rFonts w:ascii="Arial" w:hAnsi="Arial" w:cs="Arial"/>
        </w:rPr>
        <w:t>11 el metro</w:t>
      </w:r>
    </w:p>
    <w:p w:rsidR="00210306" w:rsidRDefault="00210306" w:rsidP="00210306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Costo de la cerca </w:t>
      </w:r>
      <w:proofErr w:type="spellStart"/>
      <w:r>
        <w:rPr>
          <w:rFonts w:ascii="Arial" w:hAnsi="Arial" w:cs="Arial"/>
        </w:rPr>
        <w:t>mas</w:t>
      </w:r>
      <w:proofErr w:type="spellEnd"/>
      <w:r>
        <w:rPr>
          <w:rFonts w:ascii="Arial" w:hAnsi="Arial" w:cs="Arial"/>
        </w:rPr>
        <w:t xml:space="preserve"> económica=$9 el metro</w:t>
      </w:r>
    </w:p>
    <w:p w:rsidR="006555B2" w:rsidRDefault="00210306" w:rsidP="00210306">
      <w:pPr>
        <w:tabs>
          <w:tab w:val="left" w:pos="284"/>
        </w:tabs>
        <w:suppressAutoHyphens w:val="0"/>
        <w:spacing w:after="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Con la cerca económica se hubiera ahorrado $120</w:t>
      </w:r>
    </w:p>
    <w:p w:rsidR="00210306" w:rsidRPr="00210306" w:rsidRDefault="00210306" w:rsidP="00210306">
      <w:pPr>
        <w:tabs>
          <w:tab w:val="left" w:pos="284"/>
        </w:tabs>
        <w:suppressAutoHyphens w:val="0"/>
        <w:spacing w:after="0" w:line="360" w:lineRule="auto"/>
        <w:contextualSpacing/>
        <w:jc w:val="both"/>
        <w:rPr>
          <w:rFonts w:ascii="Arial" w:hAnsi="Arial" w:cs="Arial"/>
        </w:rPr>
      </w:pPr>
    </w:p>
    <w:p w:rsidR="00B964BA" w:rsidRDefault="00511975" w:rsidP="00B964BA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</w:rPr>
      </w:pPr>
      <w:r w:rsidRPr="006935AB">
        <w:rPr>
          <w:rFonts w:ascii="Arial" w:hAnsi="Arial" w:cs="Arial"/>
          <w:b/>
        </w:rPr>
        <w:t xml:space="preserve">Problema </w:t>
      </w:r>
      <w:r w:rsidR="009814A5">
        <w:rPr>
          <w:rFonts w:ascii="Arial" w:hAnsi="Arial" w:cs="Arial"/>
          <w:b/>
        </w:rPr>
        <w:t>13</w:t>
      </w:r>
      <w:r>
        <w:rPr>
          <w:rFonts w:ascii="Arial" w:hAnsi="Arial" w:cs="Arial"/>
          <w:b/>
        </w:rPr>
        <w:t xml:space="preserve">) </w:t>
      </w:r>
    </w:p>
    <w:p w:rsidR="00210306" w:rsidRDefault="00210306" w:rsidP="00B964BA">
      <w:pPr>
        <w:pStyle w:val="Prrafodelista"/>
        <w:numPr>
          <w:ilvl w:val="0"/>
          <w:numId w:val="17"/>
        </w:numPr>
        <w:tabs>
          <w:tab w:val="left" w:pos="284"/>
        </w:tabs>
        <w:suppressAutoHyphens w:val="0"/>
        <w:spacing w:after="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Cobró $2400</w:t>
      </w:r>
    </w:p>
    <w:p w:rsidR="006935AB" w:rsidRPr="00B964BA" w:rsidRDefault="00E76C8B" w:rsidP="00B964BA">
      <w:pPr>
        <w:pStyle w:val="Prrafodelista"/>
        <w:numPr>
          <w:ilvl w:val="0"/>
          <w:numId w:val="17"/>
        </w:numPr>
        <w:tabs>
          <w:tab w:val="left" w:pos="284"/>
        </w:tabs>
        <w:suppressAutoHyphens w:val="0"/>
        <w:spacing w:after="0" w:line="360" w:lineRule="auto"/>
        <w:contextualSpacing/>
        <w:jc w:val="both"/>
        <w:rPr>
          <w:rFonts w:ascii="Arial" w:hAnsi="Arial" w:cs="Arial"/>
        </w:rPr>
      </w:pPr>
      <w:r w:rsidRPr="00B964BA">
        <w:rPr>
          <w:rFonts w:ascii="Arial" w:hAnsi="Arial" w:cs="Arial"/>
        </w:rPr>
        <w:t>P</w:t>
      </w:r>
      <w:r w:rsidR="006935AB" w:rsidRPr="00B964BA">
        <w:rPr>
          <w:rFonts w:ascii="Arial" w:hAnsi="Arial" w:cs="Arial"/>
        </w:rPr>
        <w:t>agó el par de zapatos</w:t>
      </w:r>
      <w:r w:rsidRPr="00B964BA">
        <w:rPr>
          <w:rFonts w:ascii="Arial" w:hAnsi="Arial" w:cs="Arial"/>
        </w:rPr>
        <w:t>=$120</w:t>
      </w:r>
      <w:r w:rsidR="00F53647">
        <w:rPr>
          <w:rFonts w:ascii="Arial" w:hAnsi="Arial" w:cs="Arial"/>
        </w:rPr>
        <w:t>0</w:t>
      </w:r>
    </w:p>
    <w:p w:rsidR="0083278E" w:rsidRPr="005244E3" w:rsidRDefault="00E76C8B" w:rsidP="00B964BA">
      <w:pPr>
        <w:pStyle w:val="Prrafodelista"/>
        <w:numPr>
          <w:ilvl w:val="0"/>
          <w:numId w:val="17"/>
        </w:numPr>
        <w:tabs>
          <w:tab w:val="left" w:pos="284"/>
        </w:tabs>
        <w:suppressAutoHyphens w:val="0"/>
        <w:spacing w:after="0" w:line="36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Pagó por el vestido=$</w:t>
      </w:r>
      <w:r w:rsidR="00F53647">
        <w:rPr>
          <w:rFonts w:ascii="Arial" w:hAnsi="Arial" w:cs="Arial"/>
        </w:rPr>
        <w:t>900</w:t>
      </w:r>
    </w:p>
    <w:p w:rsidR="006555B2" w:rsidRPr="009814A5" w:rsidRDefault="006555B2" w:rsidP="006555B2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</w:rPr>
      </w:pPr>
    </w:p>
    <w:p w:rsidR="00B964BA" w:rsidRDefault="002860C0" w:rsidP="00B964BA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  <w:b/>
        </w:rPr>
      </w:pPr>
      <w:r w:rsidRPr="006935AB">
        <w:rPr>
          <w:rFonts w:ascii="Arial" w:hAnsi="Arial" w:cs="Arial"/>
          <w:b/>
        </w:rPr>
        <w:t xml:space="preserve">Problema </w:t>
      </w:r>
      <w:r w:rsidR="009814A5">
        <w:rPr>
          <w:rFonts w:ascii="Arial" w:hAnsi="Arial" w:cs="Arial"/>
          <w:b/>
        </w:rPr>
        <w:t>14</w:t>
      </w:r>
    </w:p>
    <w:p w:rsidR="006935AB" w:rsidRPr="00FC330A" w:rsidRDefault="00B964BA" w:rsidP="00B964BA">
      <w:pPr>
        <w:pStyle w:val="Prrafodelista"/>
        <w:numPr>
          <w:ilvl w:val="0"/>
          <w:numId w:val="19"/>
        </w:numPr>
        <w:tabs>
          <w:tab w:val="left" w:pos="284"/>
        </w:tabs>
        <w:suppressAutoHyphens w:val="0"/>
        <w:spacing w:after="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6935AB" w:rsidRPr="00FC330A">
        <w:rPr>
          <w:rFonts w:ascii="Arial" w:hAnsi="Arial" w:cs="Arial"/>
        </w:rPr>
        <w:t>abía separado</w:t>
      </w:r>
      <w:r>
        <w:rPr>
          <w:rFonts w:ascii="Arial" w:hAnsi="Arial" w:cs="Arial"/>
        </w:rPr>
        <w:t>$800</w:t>
      </w:r>
      <w:r w:rsidR="00511975">
        <w:rPr>
          <w:rFonts w:ascii="Arial" w:hAnsi="Arial" w:cs="Arial"/>
        </w:rPr>
        <w:t>.</w:t>
      </w:r>
    </w:p>
    <w:p w:rsidR="006935AB" w:rsidRPr="00FC330A" w:rsidRDefault="00B964BA" w:rsidP="00B964BA">
      <w:pPr>
        <w:pStyle w:val="Prrafodelista"/>
        <w:numPr>
          <w:ilvl w:val="0"/>
          <w:numId w:val="19"/>
        </w:numPr>
        <w:tabs>
          <w:tab w:val="left" w:pos="284"/>
        </w:tabs>
        <w:suppressAutoHyphens w:val="0"/>
        <w:spacing w:after="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Precio del libro de Matemática = $300</w:t>
      </w:r>
    </w:p>
    <w:p w:rsidR="0040608C" w:rsidRPr="00B964BA" w:rsidRDefault="00B964BA" w:rsidP="00B964BA">
      <w:pPr>
        <w:pStyle w:val="Prrafodelista"/>
        <w:numPr>
          <w:ilvl w:val="0"/>
          <w:numId w:val="19"/>
        </w:numPr>
        <w:tabs>
          <w:tab w:val="left" w:pos="284"/>
        </w:tabs>
        <w:suppressAutoHyphens w:val="0"/>
        <w:spacing w:after="0" w:line="360" w:lineRule="auto"/>
        <w:contextualSpacing/>
        <w:jc w:val="both"/>
        <w:rPr>
          <w:rFonts w:ascii="Arial" w:hAnsi="Arial" w:cs="Arial"/>
        </w:rPr>
      </w:pPr>
      <w:r w:rsidRPr="00B964BA">
        <w:rPr>
          <w:rFonts w:ascii="Arial" w:hAnsi="Arial" w:cs="Arial"/>
        </w:rPr>
        <w:t>P</w:t>
      </w:r>
      <w:r w:rsidR="006935AB" w:rsidRPr="00B964BA">
        <w:rPr>
          <w:rFonts w:ascii="Arial" w:hAnsi="Arial" w:cs="Arial"/>
        </w:rPr>
        <w:t>recio del libro de Química</w:t>
      </w:r>
      <w:r w:rsidRPr="00B964BA">
        <w:rPr>
          <w:rFonts w:ascii="Arial" w:hAnsi="Arial" w:cs="Arial"/>
        </w:rPr>
        <w:t xml:space="preserve"> =$400</w:t>
      </w:r>
    </w:p>
    <w:p w:rsidR="006555B2" w:rsidRPr="009814A5" w:rsidRDefault="006555B2" w:rsidP="006555B2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</w:rPr>
      </w:pPr>
    </w:p>
    <w:p w:rsidR="00B964BA" w:rsidRDefault="002860C0" w:rsidP="00617E6D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</w:rPr>
      </w:pPr>
      <w:r w:rsidRPr="006935AB">
        <w:rPr>
          <w:rFonts w:ascii="Arial" w:hAnsi="Arial" w:cs="Arial"/>
          <w:b/>
        </w:rPr>
        <w:t xml:space="preserve">Problema </w:t>
      </w:r>
      <w:r w:rsidR="009814A5">
        <w:rPr>
          <w:rFonts w:ascii="Arial" w:hAnsi="Arial" w:cs="Arial"/>
          <w:b/>
        </w:rPr>
        <w:t>15</w:t>
      </w:r>
      <w:r>
        <w:rPr>
          <w:rFonts w:ascii="Arial" w:hAnsi="Arial" w:cs="Arial"/>
          <w:b/>
        </w:rPr>
        <w:t xml:space="preserve">) </w:t>
      </w:r>
    </w:p>
    <w:p w:rsidR="00B964BA" w:rsidRDefault="00B964BA" w:rsidP="00B964BA">
      <w:pPr>
        <w:pStyle w:val="Prrafodelista"/>
        <w:numPr>
          <w:ilvl w:val="1"/>
          <w:numId w:val="19"/>
        </w:numPr>
        <w:tabs>
          <w:tab w:val="left" w:pos="284"/>
        </w:tabs>
        <w:suppressAutoHyphens w:val="0"/>
        <w:spacing w:after="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6935AB" w:rsidRPr="00FC330A">
        <w:rPr>
          <w:rFonts w:ascii="Arial" w:hAnsi="Arial" w:cs="Arial"/>
        </w:rPr>
        <w:t xml:space="preserve">ecibió </w:t>
      </w:r>
      <w:r>
        <w:rPr>
          <w:rFonts w:ascii="Arial" w:hAnsi="Arial" w:cs="Arial"/>
        </w:rPr>
        <w:t>como donación=$30000</w:t>
      </w:r>
      <w:r w:rsidR="00511975">
        <w:rPr>
          <w:rFonts w:ascii="Arial" w:hAnsi="Arial" w:cs="Arial"/>
        </w:rPr>
        <w:t>.</w:t>
      </w:r>
    </w:p>
    <w:p w:rsidR="00B964BA" w:rsidRDefault="00B964BA" w:rsidP="00B964BA">
      <w:pPr>
        <w:pStyle w:val="Prrafodelista"/>
        <w:numPr>
          <w:ilvl w:val="1"/>
          <w:numId w:val="19"/>
        </w:numPr>
        <w:tabs>
          <w:tab w:val="left" w:pos="284"/>
        </w:tabs>
        <w:suppressAutoHyphens w:val="0"/>
        <w:spacing w:after="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6935AB" w:rsidRPr="00FC330A">
        <w:rPr>
          <w:rFonts w:ascii="Arial" w:hAnsi="Arial" w:cs="Arial"/>
        </w:rPr>
        <w:t>e destinó a la compra de carne</w:t>
      </w:r>
      <w:r>
        <w:rPr>
          <w:rFonts w:ascii="Arial" w:hAnsi="Arial" w:cs="Arial"/>
        </w:rPr>
        <w:t xml:space="preserve"> =$12000</w:t>
      </w:r>
      <w:r w:rsidR="00511975">
        <w:rPr>
          <w:rFonts w:ascii="Arial" w:hAnsi="Arial" w:cs="Arial"/>
        </w:rPr>
        <w:t>.</w:t>
      </w:r>
    </w:p>
    <w:p w:rsidR="006935AB" w:rsidRPr="00B964BA" w:rsidRDefault="00B964BA" w:rsidP="00B964BA">
      <w:pPr>
        <w:pStyle w:val="Prrafodelista"/>
        <w:numPr>
          <w:ilvl w:val="1"/>
          <w:numId w:val="19"/>
        </w:numPr>
        <w:tabs>
          <w:tab w:val="left" w:pos="284"/>
        </w:tabs>
        <w:suppressAutoHyphens w:val="0"/>
        <w:spacing w:after="0" w:line="360" w:lineRule="auto"/>
        <w:contextualSpacing/>
        <w:jc w:val="both"/>
        <w:rPr>
          <w:rFonts w:ascii="Arial" w:hAnsi="Arial" w:cs="Arial"/>
        </w:rPr>
      </w:pPr>
      <w:r w:rsidRPr="00B964BA">
        <w:rPr>
          <w:rFonts w:ascii="Arial" w:hAnsi="Arial" w:cs="Arial"/>
        </w:rPr>
        <w:t>S</w:t>
      </w:r>
      <w:r w:rsidR="006935AB" w:rsidRPr="00B964BA">
        <w:rPr>
          <w:rFonts w:ascii="Arial" w:hAnsi="Arial" w:cs="Arial"/>
        </w:rPr>
        <w:t>e destinó a la compra de verdura y frutas</w:t>
      </w:r>
      <w:r w:rsidRPr="00B964BA">
        <w:rPr>
          <w:rFonts w:ascii="Arial" w:hAnsi="Arial" w:cs="Arial"/>
        </w:rPr>
        <w:t xml:space="preserve"> =$ 6000</w:t>
      </w:r>
    </w:p>
    <w:p w:rsidR="000023D7" w:rsidRDefault="000023D7" w:rsidP="000023D7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</w:rPr>
      </w:pPr>
    </w:p>
    <w:p w:rsidR="000023D7" w:rsidRDefault="000023D7" w:rsidP="000023D7">
      <w:pPr>
        <w:pStyle w:val="Prrafodelista"/>
        <w:tabs>
          <w:tab w:val="left" w:pos="284"/>
        </w:tabs>
        <w:suppressAutoHyphens w:val="0"/>
        <w:spacing w:after="0" w:line="360" w:lineRule="auto"/>
        <w:ind w:left="0"/>
        <w:contextualSpacing/>
        <w:jc w:val="both"/>
        <w:rPr>
          <w:rFonts w:ascii="Arial" w:hAnsi="Arial" w:cs="Arial"/>
        </w:rPr>
      </w:pPr>
    </w:p>
    <w:p w:rsidR="0038017F" w:rsidRPr="00DA6444" w:rsidRDefault="00A76310" w:rsidP="00A76310">
      <w:pPr>
        <w:pStyle w:val="Prrafodelista"/>
        <w:spacing w:after="0" w:line="360" w:lineRule="auto"/>
        <w:ind w:left="720"/>
        <w:rPr>
          <w:rFonts w:ascii="Arial" w:hAnsi="Arial" w:cs="Arial"/>
          <w:b/>
          <w:caps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A6444">
        <w:rPr>
          <w:rFonts w:ascii="Arial" w:hAnsi="Arial" w:cs="Arial"/>
          <w:b/>
          <w:caps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</w:t>
      </w:r>
    </w:p>
    <w:p w:rsidR="0068037B" w:rsidRPr="00DA6444" w:rsidRDefault="0068037B" w:rsidP="0083278E">
      <w:pPr>
        <w:spacing w:after="0" w:line="360" w:lineRule="auto"/>
        <w:rPr>
          <w:rFonts w:ascii="Arial" w:hAnsi="Arial" w:cs="Arial"/>
          <w:b/>
          <w:caps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68037B" w:rsidRPr="00DA6444" w:rsidSect="00CD64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985" w:right="1701" w:bottom="1417" w:left="1418" w:header="708" w:footer="4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27B" w:rsidRDefault="0096127B">
      <w:pPr>
        <w:spacing w:after="0" w:line="240" w:lineRule="auto"/>
      </w:pPr>
      <w:r>
        <w:separator/>
      </w:r>
    </w:p>
  </w:endnote>
  <w:endnote w:type="continuationSeparator" w:id="0">
    <w:p w:rsidR="0096127B" w:rsidRDefault="00961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9E3" w:rsidRDefault="00AF29E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00A" w:rsidRPr="007420BB" w:rsidRDefault="00DA6444">
    <w:pPr>
      <w:pStyle w:val="Piedepgina"/>
      <w:jc w:val="right"/>
      <w:rPr>
        <w:rFonts w:ascii="Arial" w:hAnsi="Arial" w:cs="Arial"/>
        <w:sz w:val="20"/>
        <w:szCs w:val="20"/>
      </w:rPr>
    </w:pPr>
    <w:r>
      <w:rPr>
        <w:noProof/>
        <w:lang w:eastAsia="es-A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9A143DB" wp14:editId="1AB508EB">
              <wp:simplePos x="0" y="0"/>
              <wp:positionH relativeFrom="column">
                <wp:posOffset>0</wp:posOffset>
              </wp:positionH>
              <wp:positionV relativeFrom="paragraph">
                <wp:posOffset>-234315</wp:posOffset>
              </wp:positionV>
              <wp:extent cx="5653405" cy="1270"/>
              <wp:effectExtent l="9525" t="13335" r="33020" b="3302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53405" cy="1270"/>
                      </a:xfrm>
                      <a:prstGeom prst="straightConnector1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1565" dir="2700000" algn="ctr" rotWithShape="0">
                          <a:srgbClr val="C00000">
                            <a:alpha val="50027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0;margin-top:-18.45pt;width:445.15pt;height:.1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" strokeweight=".26mm">
              <v:stroke joinstyle="miter"/>
              <v:shadow on="t" color="#c00000" opacity="32785f" offset=".62mm,.62mm"/>
            </v:shape>
          </w:pict>
        </mc:Fallback>
      </mc:AlternateContent>
    </w:r>
    <w:r w:rsidR="00F9000A">
      <w:rPr>
        <w:rFonts w:ascii="Arial" w:hAnsi="Arial" w:cs="Arial"/>
        <w:sz w:val="20"/>
        <w:szCs w:val="20"/>
      </w:rPr>
      <w:t xml:space="preserve">                         </w:t>
    </w:r>
    <w:r w:rsidR="00F9000A" w:rsidRPr="007420BB">
      <w:rPr>
        <w:rFonts w:ascii="Arial" w:hAnsi="Arial" w:cs="Arial"/>
        <w:sz w:val="20"/>
        <w:szCs w:val="20"/>
      </w:rPr>
      <w:t xml:space="preserve">Página </w:t>
    </w:r>
    <w:r w:rsidR="003E16E7" w:rsidRPr="007420BB">
      <w:rPr>
        <w:rFonts w:ascii="Arial" w:hAnsi="Arial" w:cs="Arial"/>
        <w:b/>
        <w:sz w:val="20"/>
        <w:szCs w:val="20"/>
      </w:rPr>
      <w:fldChar w:fldCharType="begin"/>
    </w:r>
    <w:r w:rsidR="00F9000A" w:rsidRPr="007420BB">
      <w:rPr>
        <w:rFonts w:ascii="Arial" w:hAnsi="Arial" w:cs="Arial"/>
        <w:b/>
        <w:sz w:val="20"/>
        <w:szCs w:val="20"/>
      </w:rPr>
      <w:instrText xml:space="preserve"> PAGE </w:instrText>
    </w:r>
    <w:r w:rsidR="003E16E7" w:rsidRPr="007420BB">
      <w:rPr>
        <w:rFonts w:ascii="Arial" w:hAnsi="Arial" w:cs="Arial"/>
        <w:b/>
        <w:sz w:val="20"/>
        <w:szCs w:val="20"/>
      </w:rPr>
      <w:fldChar w:fldCharType="separate"/>
    </w:r>
    <w:r w:rsidR="008202FC">
      <w:rPr>
        <w:rFonts w:ascii="Arial" w:hAnsi="Arial" w:cs="Arial"/>
        <w:b/>
        <w:noProof/>
        <w:sz w:val="20"/>
        <w:szCs w:val="20"/>
      </w:rPr>
      <w:t>3</w:t>
    </w:r>
    <w:r w:rsidR="003E16E7" w:rsidRPr="007420BB">
      <w:rPr>
        <w:rFonts w:ascii="Arial" w:hAnsi="Arial" w:cs="Arial"/>
        <w:b/>
        <w:sz w:val="20"/>
        <w:szCs w:val="20"/>
      </w:rPr>
      <w:fldChar w:fldCharType="end"/>
    </w:r>
    <w:r w:rsidR="00F9000A" w:rsidRPr="007420BB">
      <w:rPr>
        <w:rFonts w:ascii="Arial" w:hAnsi="Arial" w:cs="Arial"/>
        <w:sz w:val="20"/>
        <w:szCs w:val="20"/>
      </w:rPr>
      <w:t xml:space="preserve"> de </w:t>
    </w:r>
    <w:r w:rsidR="003E16E7" w:rsidRPr="007420BB">
      <w:rPr>
        <w:rFonts w:ascii="Arial" w:hAnsi="Arial" w:cs="Arial"/>
        <w:b/>
        <w:sz w:val="20"/>
        <w:szCs w:val="20"/>
      </w:rPr>
      <w:fldChar w:fldCharType="begin"/>
    </w:r>
    <w:r w:rsidR="00F9000A" w:rsidRPr="007420BB">
      <w:rPr>
        <w:rFonts w:ascii="Arial" w:hAnsi="Arial" w:cs="Arial"/>
        <w:b/>
        <w:sz w:val="20"/>
        <w:szCs w:val="20"/>
      </w:rPr>
      <w:instrText xml:space="preserve"> NUMPAGES \*Arabic </w:instrText>
    </w:r>
    <w:r w:rsidR="003E16E7" w:rsidRPr="007420BB">
      <w:rPr>
        <w:rFonts w:ascii="Arial" w:hAnsi="Arial" w:cs="Arial"/>
        <w:b/>
        <w:sz w:val="20"/>
        <w:szCs w:val="20"/>
      </w:rPr>
      <w:fldChar w:fldCharType="separate"/>
    </w:r>
    <w:r w:rsidR="008202FC">
      <w:rPr>
        <w:rFonts w:ascii="Arial" w:hAnsi="Arial" w:cs="Arial"/>
        <w:b/>
        <w:noProof/>
        <w:sz w:val="20"/>
        <w:szCs w:val="20"/>
      </w:rPr>
      <w:t>3</w:t>
    </w:r>
    <w:r w:rsidR="003E16E7" w:rsidRPr="007420BB">
      <w:rPr>
        <w:rFonts w:ascii="Arial" w:hAnsi="Arial" w:cs="Arial"/>
        <w:b/>
        <w:sz w:val="20"/>
        <w:szCs w:val="20"/>
      </w:rPr>
      <w:fldChar w:fldCharType="end"/>
    </w:r>
  </w:p>
  <w:p w:rsidR="00F9000A" w:rsidRPr="007420BB" w:rsidRDefault="00F9000A">
    <w:pPr>
      <w:pStyle w:val="Piedepgin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9E3" w:rsidRDefault="00AF29E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27B" w:rsidRDefault="0096127B">
      <w:pPr>
        <w:spacing w:after="0" w:line="240" w:lineRule="auto"/>
      </w:pPr>
      <w:r>
        <w:separator/>
      </w:r>
    </w:p>
  </w:footnote>
  <w:footnote w:type="continuationSeparator" w:id="0">
    <w:p w:rsidR="0096127B" w:rsidRDefault="00961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9E3" w:rsidRDefault="00AF29E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00A" w:rsidRPr="00DA6444" w:rsidRDefault="001943DD">
    <w:pPr>
      <w:pStyle w:val="Encabezado"/>
      <w:jc w:val="right"/>
      <w:rPr>
        <w:rFonts w:ascii="Arial" w:hAnsi="Arial" w:cs="Aria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noProof/>
        <w:lang w:eastAsia="es-AR"/>
      </w:rPr>
      <w:drawing>
        <wp:anchor distT="0" distB="0" distL="114935" distR="114935" simplePos="0" relativeHeight="251656704" behindDoc="0" locked="0" layoutInCell="1" allowOverlap="1" wp14:anchorId="49BDA110" wp14:editId="0AD8CCC4">
          <wp:simplePos x="0" y="0"/>
          <wp:positionH relativeFrom="column">
            <wp:posOffset>-9525</wp:posOffset>
          </wp:positionH>
          <wp:positionV relativeFrom="paragraph">
            <wp:posOffset>-165735</wp:posOffset>
          </wp:positionV>
          <wp:extent cx="1821180" cy="782955"/>
          <wp:effectExtent l="19050" t="0" r="7620" b="0"/>
          <wp:wrapSquare wrapText="bothSides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7829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B3962">
      <w:rPr>
        <w:rFonts w:ascii="Arial" w:hAnsi="Arial" w:cs="Arial"/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Ciclo Introductorio </w:t>
    </w:r>
    <w:r w:rsidR="00AF29E3">
      <w:rPr>
        <w:rFonts w:ascii="Arial" w:hAnsi="Arial" w:cs="Arial"/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2018</w:t>
    </w:r>
    <w:r w:rsidR="00F9000A" w:rsidRPr="00DA6444">
      <w:rPr>
        <w:rFonts w:ascii="Arial" w:hAnsi="Arial" w:cs="Aria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</w:t>
    </w:r>
  </w:p>
  <w:p w:rsidR="00F9000A" w:rsidRPr="00475B34" w:rsidRDefault="00DA6444">
    <w:pPr>
      <w:pStyle w:val="Encabezado"/>
      <w:jc w:val="right"/>
      <w:rPr>
        <w:rFonts w:ascii="Arial" w:hAnsi="Arial" w:cs="Arial"/>
      </w:rPr>
    </w:pPr>
    <w:r>
      <w:rPr>
        <w:noProof/>
        <w:lang w:eastAsia="es-A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50A26472" wp14:editId="00F45072">
              <wp:simplePos x="0" y="0"/>
              <wp:positionH relativeFrom="column">
                <wp:posOffset>0</wp:posOffset>
              </wp:positionH>
              <wp:positionV relativeFrom="paragraph">
                <wp:posOffset>470535</wp:posOffset>
              </wp:positionV>
              <wp:extent cx="5653405" cy="1270"/>
              <wp:effectExtent l="9525" t="13335" r="33020" b="3302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53405" cy="1270"/>
                      </a:xfrm>
                      <a:prstGeom prst="straightConnector1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1565" dir="2700000" algn="ctr" rotWithShape="0">
                          <a:srgbClr val="C00000">
                            <a:alpha val="50027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0;margin-top:37.05pt;width:445.15pt;height:.1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" strokeweight=".26mm">
              <v:stroke joinstyle="miter"/>
              <v:shadow on="t" color="#c00000" opacity="32785f" offset=".62mm,.62mm"/>
            </v:shape>
          </w:pict>
        </mc:Fallback>
      </mc:AlternateContent>
    </w:r>
    <w:r w:rsidR="00F9000A" w:rsidRPr="00475B34">
      <w:rPr>
        <w:rFonts w:ascii="Arial" w:hAnsi="Arial" w:cs="Arial"/>
      </w:rPr>
      <w:t xml:space="preserve">  </w:t>
    </w:r>
  </w:p>
  <w:p w:rsidR="00F9000A" w:rsidRPr="00DA6444" w:rsidRDefault="00C174C4">
    <w:pPr>
      <w:pStyle w:val="Encabezado"/>
      <w:jc w:val="right"/>
      <w:rPr>
        <w:rFonts w:ascii="Arial" w:hAnsi="Arial" w:cs="Arial"/>
        <w:b/>
        <w:bCs/>
        <w:lang w:val="es-MX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DA6444">
      <w:rPr>
        <w:rFonts w:ascii="Arial" w:hAnsi="Arial" w:cs="Arial"/>
        <w:b/>
        <w:bCs/>
        <w:lang w:val="es-MX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Trabajo Práctico Nº 4 – </w:t>
    </w:r>
    <w:r w:rsidR="00F9000A" w:rsidRPr="00DA6444">
      <w:rPr>
        <w:rFonts w:ascii="Arial" w:hAnsi="Arial" w:cs="Arial"/>
        <w:b/>
        <w:bCs/>
        <w:lang w:val="es-MX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Matemática – Dpto. </w:t>
    </w:r>
    <w:proofErr w:type="spellStart"/>
    <w:r w:rsidR="00F9000A" w:rsidRPr="00DA6444">
      <w:rPr>
        <w:rFonts w:ascii="Arial" w:hAnsi="Arial" w:cs="Arial"/>
        <w:b/>
        <w:bCs/>
        <w:lang w:val="es-MX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CyT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9E3" w:rsidRDefault="00AF29E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85266CF"/>
    <w:multiLevelType w:val="hybridMultilevel"/>
    <w:tmpl w:val="2F10D6C0"/>
    <w:lvl w:ilvl="0" w:tplc="2C0A0017">
      <w:start w:val="7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22" w:hanging="360"/>
      </w:pPr>
    </w:lvl>
    <w:lvl w:ilvl="2" w:tplc="2C0A001B" w:tentative="1">
      <w:start w:val="1"/>
      <w:numFmt w:val="lowerRoman"/>
      <w:lvlText w:val="%3."/>
      <w:lvlJc w:val="right"/>
      <w:pPr>
        <w:ind w:left="1942" w:hanging="180"/>
      </w:pPr>
    </w:lvl>
    <w:lvl w:ilvl="3" w:tplc="2C0A000F" w:tentative="1">
      <w:start w:val="1"/>
      <w:numFmt w:val="decimal"/>
      <w:lvlText w:val="%4."/>
      <w:lvlJc w:val="left"/>
      <w:pPr>
        <w:ind w:left="2662" w:hanging="360"/>
      </w:pPr>
    </w:lvl>
    <w:lvl w:ilvl="4" w:tplc="2C0A0019" w:tentative="1">
      <w:start w:val="1"/>
      <w:numFmt w:val="lowerLetter"/>
      <w:lvlText w:val="%5."/>
      <w:lvlJc w:val="left"/>
      <w:pPr>
        <w:ind w:left="3382" w:hanging="360"/>
      </w:pPr>
    </w:lvl>
    <w:lvl w:ilvl="5" w:tplc="2C0A001B" w:tentative="1">
      <w:start w:val="1"/>
      <w:numFmt w:val="lowerRoman"/>
      <w:lvlText w:val="%6."/>
      <w:lvlJc w:val="right"/>
      <w:pPr>
        <w:ind w:left="4102" w:hanging="180"/>
      </w:pPr>
    </w:lvl>
    <w:lvl w:ilvl="6" w:tplc="2C0A000F" w:tentative="1">
      <w:start w:val="1"/>
      <w:numFmt w:val="decimal"/>
      <w:lvlText w:val="%7."/>
      <w:lvlJc w:val="left"/>
      <w:pPr>
        <w:ind w:left="4822" w:hanging="360"/>
      </w:pPr>
    </w:lvl>
    <w:lvl w:ilvl="7" w:tplc="2C0A0019" w:tentative="1">
      <w:start w:val="1"/>
      <w:numFmt w:val="lowerLetter"/>
      <w:lvlText w:val="%8."/>
      <w:lvlJc w:val="left"/>
      <w:pPr>
        <w:ind w:left="5542" w:hanging="360"/>
      </w:pPr>
    </w:lvl>
    <w:lvl w:ilvl="8" w:tplc="2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2E933AF"/>
    <w:multiLevelType w:val="hybridMultilevel"/>
    <w:tmpl w:val="A35EE5E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BE47DDA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A16D7"/>
    <w:multiLevelType w:val="hybridMultilevel"/>
    <w:tmpl w:val="E28E12DE"/>
    <w:lvl w:ilvl="0" w:tplc="1472A212">
      <w:start w:val="1"/>
      <w:numFmt w:val="lowerLetter"/>
      <w:lvlText w:val="%1)"/>
      <w:lvlJc w:val="left"/>
      <w:pPr>
        <w:ind w:left="795" w:hanging="555"/>
      </w:pPr>
      <w:rPr>
        <w:rFonts w:ascii="Cambria Math" w:hAnsi="Cambria Math" w:hint="default"/>
        <w:sz w:val="24"/>
      </w:rPr>
    </w:lvl>
    <w:lvl w:ilvl="1" w:tplc="2C0A0019" w:tentative="1">
      <w:start w:val="1"/>
      <w:numFmt w:val="lowerLetter"/>
      <w:lvlText w:val="%2."/>
      <w:lvlJc w:val="left"/>
      <w:pPr>
        <w:ind w:left="1320" w:hanging="360"/>
      </w:pPr>
    </w:lvl>
    <w:lvl w:ilvl="2" w:tplc="2C0A001B" w:tentative="1">
      <w:start w:val="1"/>
      <w:numFmt w:val="lowerRoman"/>
      <w:lvlText w:val="%3."/>
      <w:lvlJc w:val="right"/>
      <w:pPr>
        <w:ind w:left="2040" w:hanging="180"/>
      </w:pPr>
    </w:lvl>
    <w:lvl w:ilvl="3" w:tplc="2C0A000F" w:tentative="1">
      <w:start w:val="1"/>
      <w:numFmt w:val="decimal"/>
      <w:lvlText w:val="%4."/>
      <w:lvlJc w:val="left"/>
      <w:pPr>
        <w:ind w:left="2760" w:hanging="360"/>
      </w:pPr>
    </w:lvl>
    <w:lvl w:ilvl="4" w:tplc="2C0A0019" w:tentative="1">
      <w:start w:val="1"/>
      <w:numFmt w:val="lowerLetter"/>
      <w:lvlText w:val="%5."/>
      <w:lvlJc w:val="left"/>
      <w:pPr>
        <w:ind w:left="3480" w:hanging="360"/>
      </w:pPr>
    </w:lvl>
    <w:lvl w:ilvl="5" w:tplc="2C0A001B" w:tentative="1">
      <w:start w:val="1"/>
      <w:numFmt w:val="lowerRoman"/>
      <w:lvlText w:val="%6."/>
      <w:lvlJc w:val="right"/>
      <w:pPr>
        <w:ind w:left="4200" w:hanging="180"/>
      </w:pPr>
    </w:lvl>
    <w:lvl w:ilvl="6" w:tplc="2C0A000F" w:tentative="1">
      <w:start w:val="1"/>
      <w:numFmt w:val="decimal"/>
      <w:lvlText w:val="%7."/>
      <w:lvlJc w:val="left"/>
      <w:pPr>
        <w:ind w:left="4920" w:hanging="360"/>
      </w:pPr>
    </w:lvl>
    <w:lvl w:ilvl="7" w:tplc="2C0A0019" w:tentative="1">
      <w:start w:val="1"/>
      <w:numFmt w:val="lowerLetter"/>
      <w:lvlText w:val="%8."/>
      <w:lvlJc w:val="left"/>
      <w:pPr>
        <w:ind w:left="5640" w:hanging="360"/>
      </w:pPr>
    </w:lvl>
    <w:lvl w:ilvl="8" w:tplc="2C0A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16C53DB2"/>
    <w:multiLevelType w:val="hybridMultilevel"/>
    <w:tmpl w:val="41049806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38454E"/>
    <w:multiLevelType w:val="hybridMultilevel"/>
    <w:tmpl w:val="CA54A0B0"/>
    <w:lvl w:ilvl="0" w:tplc="14229B28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2498" w:hanging="360"/>
      </w:pPr>
    </w:lvl>
    <w:lvl w:ilvl="2" w:tplc="2C0A001B" w:tentative="1">
      <w:start w:val="1"/>
      <w:numFmt w:val="lowerRoman"/>
      <w:lvlText w:val="%3."/>
      <w:lvlJc w:val="right"/>
      <w:pPr>
        <w:ind w:left="3218" w:hanging="180"/>
      </w:pPr>
    </w:lvl>
    <w:lvl w:ilvl="3" w:tplc="2C0A000F" w:tentative="1">
      <w:start w:val="1"/>
      <w:numFmt w:val="decimal"/>
      <w:lvlText w:val="%4."/>
      <w:lvlJc w:val="left"/>
      <w:pPr>
        <w:ind w:left="3938" w:hanging="360"/>
      </w:pPr>
    </w:lvl>
    <w:lvl w:ilvl="4" w:tplc="2C0A0019" w:tentative="1">
      <w:start w:val="1"/>
      <w:numFmt w:val="lowerLetter"/>
      <w:lvlText w:val="%5."/>
      <w:lvlJc w:val="left"/>
      <w:pPr>
        <w:ind w:left="4658" w:hanging="360"/>
      </w:pPr>
    </w:lvl>
    <w:lvl w:ilvl="5" w:tplc="2C0A001B" w:tentative="1">
      <w:start w:val="1"/>
      <w:numFmt w:val="lowerRoman"/>
      <w:lvlText w:val="%6."/>
      <w:lvlJc w:val="right"/>
      <w:pPr>
        <w:ind w:left="5378" w:hanging="180"/>
      </w:pPr>
    </w:lvl>
    <w:lvl w:ilvl="6" w:tplc="2C0A000F" w:tentative="1">
      <w:start w:val="1"/>
      <w:numFmt w:val="decimal"/>
      <w:lvlText w:val="%7."/>
      <w:lvlJc w:val="left"/>
      <w:pPr>
        <w:ind w:left="6098" w:hanging="360"/>
      </w:pPr>
    </w:lvl>
    <w:lvl w:ilvl="7" w:tplc="2C0A0019" w:tentative="1">
      <w:start w:val="1"/>
      <w:numFmt w:val="lowerLetter"/>
      <w:lvlText w:val="%8."/>
      <w:lvlJc w:val="left"/>
      <w:pPr>
        <w:ind w:left="6818" w:hanging="360"/>
      </w:pPr>
    </w:lvl>
    <w:lvl w:ilvl="8" w:tplc="2C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>
    <w:nsid w:val="222B1170"/>
    <w:multiLevelType w:val="hybridMultilevel"/>
    <w:tmpl w:val="527835E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010346"/>
    <w:multiLevelType w:val="hybridMultilevel"/>
    <w:tmpl w:val="3E04A58E"/>
    <w:lvl w:ilvl="0" w:tplc="A866C08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F3615"/>
    <w:multiLevelType w:val="hybridMultilevel"/>
    <w:tmpl w:val="AAF4CE38"/>
    <w:lvl w:ilvl="0" w:tplc="2C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7D0AD3"/>
    <w:multiLevelType w:val="hybridMultilevel"/>
    <w:tmpl w:val="34A64A5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1341B"/>
    <w:multiLevelType w:val="hybridMultilevel"/>
    <w:tmpl w:val="3BEC608C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3F003A1"/>
    <w:multiLevelType w:val="hybridMultilevel"/>
    <w:tmpl w:val="97448C88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021E3"/>
    <w:multiLevelType w:val="hybridMultilevel"/>
    <w:tmpl w:val="30F2FC28"/>
    <w:lvl w:ilvl="0" w:tplc="4E2A1DC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FC0716"/>
    <w:multiLevelType w:val="hybridMultilevel"/>
    <w:tmpl w:val="F4AAD96A"/>
    <w:lvl w:ilvl="0" w:tplc="69C2D1B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1F76490E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243EC236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894061"/>
    <w:multiLevelType w:val="hybridMultilevel"/>
    <w:tmpl w:val="73224FE4"/>
    <w:lvl w:ilvl="0" w:tplc="2794E44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DC2865"/>
    <w:multiLevelType w:val="hybridMultilevel"/>
    <w:tmpl w:val="7EF29218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6243F8"/>
    <w:multiLevelType w:val="hybridMultilevel"/>
    <w:tmpl w:val="143A49DA"/>
    <w:lvl w:ilvl="0" w:tplc="ABD6DEE4">
      <w:start w:val="1"/>
      <w:numFmt w:val="lowerLetter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C333F1"/>
    <w:multiLevelType w:val="hybridMultilevel"/>
    <w:tmpl w:val="4A88A946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7E82B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933345"/>
    <w:multiLevelType w:val="hybridMultilevel"/>
    <w:tmpl w:val="D5084DFE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427D14"/>
    <w:multiLevelType w:val="hybridMultilevel"/>
    <w:tmpl w:val="1BE20724"/>
    <w:lvl w:ilvl="0" w:tplc="42C4AD5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A5584F"/>
    <w:multiLevelType w:val="hybridMultilevel"/>
    <w:tmpl w:val="223014FC"/>
    <w:lvl w:ilvl="0" w:tplc="57FE1D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2A7FFE"/>
    <w:multiLevelType w:val="hybridMultilevel"/>
    <w:tmpl w:val="971C859C"/>
    <w:lvl w:ilvl="0" w:tplc="2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317B2C"/>
    <w:multiLevelType w:val="hybridMultilevel"/>
    <w:tmpl w:val="8C505040"/>
    <w:lvl w:ilvl="0" w:tplc="2794E44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705D9D"/>
    <w:multiLevelType w:val="hybridMultilevel"/>
    <w:tmpl w:val="1BEC805A"/>
    <w:lvl w:ilvl="0" w:tplc="8A3CB494">
      <w:start w:val="2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4DB7C76"/>
    <w:multiLevelType w:val="hybridMultilevel"/>
    <w:tmpl w:val="05D2A23C"/>
    <w:lvl w:ilvl="0" w:tplc="FBE070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486F3D"/>
    <w:multiLevelType w:val="hybridMultilevel"/>
    <w:tmpl w:val="93CC953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B71FB8"/>
    <w:multiLevelType w:val="hybridMultilevel"/>
    <w:tmpl w:val="3AF8A95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81679F"/>
    <w:multiLevelType w:val="hybridMultilevel"/>
    <w:tmpl w:val="20E0BD44"/>
    <w:lvl w:ilvl="0" w:tplc="1BA600E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B023F5"/>
    <w:multiLevelType w:val="hybridMultilevel"/>
    <w:tmpl w:val="7DFA5CB6"/>
    <w:lvl w:ilvl="0" w:tplc="EF7617B2">
      <w:start w:val="1"/>
      <w:numFmt w:val="lowerLetter"/>
      <w:lvlText w:val="%1)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180"/>
        </w:tabs>
        <w:ind w:left="11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20"/>
        </w:tabs>
        <w:ind w:left="26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40"/>
        </w:tabs>
        <w:ind w:left="33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60"/>
        </w:tabs>
        <w:ind w:left="40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80"/>
        </w:tabs>
        <w:ind w:left="47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00"/>
        </w:tabs>
        <w:ind w:left="55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20"/>
        </w:tabs>
        <w:ind w:left="6220" w:hanging="180"/>
      </w:pPr>
    </w:lvl>
  </w:abstractNum>
  <w:abstractNum w:abstractNumId="31">
    <w:nsid w:val="7DD36821"/>
    <w:multiLevelType w:val="hybridMultilevel"/>
    <w:tmpl w:val="ED427C5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8781BD6">
      <w:start w:val="1"/>
      <w:numFmt w:val="lowerLetter"/>
      <w:lvlText w:val="%2)"/>
      <w:lvlJc w:val="left"/>
      <w:pPr>
        <w:ind w:left="360" w:hanging="360"/>
      </w:pPr>
      <w:rPr>
        <w:rFonts w:ascii="Arial" w:eastAsia="Times New Roman" w:hAnsi="Arial" w:cs="Arial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4"/>
  </w:num>
  <w:num w:numId="5">
    <w:abstractNumId w:val="6"/>
  </w:num>
  <w:num w:numId="6">
    <w:abstractNumId w:val="7"/>
  </w:num>
  <w:num w:numId="7">
    <w:abstractNumId w:val="22"/>
  </w:num>
  <w:num w:numId="8">
    <w:abstractNumId w:val="26"/>
  </w:num>
  <w:num w:numId="9">
    <w:abstractNumId w:val="12"/>
  </w:num>
  <w:num w:numId="10">
    <w:abstractNumId w:val="9"/>
  </w:num>
  <w:num w:numId="11">
    <w:abstractNumId w:val="23"/>
  </w:num>
  <w:num w:numId="12">
    <w:abstractNumId w:val="11"/>
  </w:num>
  <w:num w:numId="13">
    <w:abstractNumId w:val="16"/>
  </w:num>
  <w:num w:numId="14">
    <w:abstractNumId w:val="25"/>
  </w:num>
  <w:num w:numId="15">
    <w:abstractNumId w:val="3"/>
  </w:num>
  <w:num w:numId="16">
    <w:abstractNumId w:val="19"/>
  </w:num>
  <w:num w:numId="17">
    <w:abstractNumId w:val="15"/>
  </w:num>
  <w:num w:numId="18">
    <w:abstractNumId w:val="29"/>
  </w:num>
  <w:num w:numId="19">
    <w:abstractNumId w:val="4"/>
  </w:num>
  <w:num w:numId="20">
    <w:abstractNumId w:val="31"/>
  </w:num>
  <w:num w:numId="21">
    <w:abstractNumId w:val="8"/>
  </w:num>
  <w:num w:numId="22">
    <w:abstractNumId w:val="30"/>
  </w:num>
  <w:num w:numId="23">
    <w:abstractNumId w:val="17"/>
  </w:num>
  <w:num w:numId="24">
    <w:abstractNumId w:val="24"/>
  </w:num>
  <w:num w:numId="25">
    <w:abstractNumId w:val="27"/>
  </w:num>
  <w:num w:numId="26">
    <w:abstractNumId w:val="5"/>
  </w:num>
  <w:num w:numId="27">
    <w:abstractNumId w:val="10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21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198"/>
    <w:rsid w:val="000023D7"/>
    <w:rsid w:val="00002A39"/>
    <w:rsid w:val="000034ED"/>
    <w:rsid w:val="00010B29"/>
    <w:rsid w:val="00021709"/>
    <w:rsid w:val="000334EA"/>
    <w:rsid w:val="00045DEB"/>
    <w:rsid w:val="0005121A"/>
    <w:rsid w:val="0006252F"/>
    <w:rsid w:val="000738BA"/>
    <w:rsid w:val="00097824"/>
    <w:rsid w:val="000A7E97"/>
    <w:rsid w:val="000B3962"/>
    <w:rsid w:val="000B3A82"/>
    <w:rsid w:val="000C09B4"/>
    <w:rsid w:val="000C3F59"/>
    <w:rsid w:val="000D552A"/>
    <w:rsid w:val="000F477D"/>
    <w:rsid w:val="00103B6F"/>
    <w:rsid w:val="00116254"/>
    <w:rsid w:val="00132F71"/>
    <w:rsid w:val="00140C84"/>
    <w:rsid w:val="001462A2"/>
    <w:rsid w:val="00146338"/>
    <w:rsid w:val="0015306E"/>
    <w:rsid w:val="00156CBF"/>
    <w:rsid w:val="00166714"/>
    <w:rsid w:val="00180659"/>
    <w:rsid w:val="00190DAB"/>
    <w:rsid w:val="001911BC"/>
    <w:rsid w:val="001927E0"/>
    <w:rsid w:val="00193032"/>
    <w:rsid w:val="001943DD"/>
    <w:rsid w:val="001975C6"/>
    <w:rsid w:val="001A69C8"/>
    <w:rsid w:val="001C7E8D"/>
    <w:rsid w:val="001E2406"/>
    <w:rsid w:val="001E767E"/>
    <w:rsid w:val="00202A89"/>
    <w:rsid w:val="00210306"/>
    <w:rsid w:val="00222F69"/>
    <w:rsid w:val="00224E8D"/>
    <w:rsid w:val="00235329"/>
    <w:rsid w:val="0026709F"/>
    <w:rsid w:val="00284071"/>
    <w:rsid w:val="002860C0"/>
    <w:rsid w:val="002B3FFD"/>
    <w:rsid w:val="002B44BF"/>
    <w:rsid w:val="003201C7"/>
    <w:rsid w:val="00335B0D"/>
    <w:rsid w:val="00366651"/>
    <w:rsid w:val="0038017F"/>
    <w:rsid w:val="00390DF1"/>
    <w:rsid w:val="00395566"/>
    <w:rsid w:val="003A70A0"/>
    <w:rsid w:val="003E16E7"/>
    <w:rsid w:val="00400DC9"/>
    <w:rsid w:val="0040608C"/>
    <w:rsid w:val="004102BB"/>
    <w:rsid w:val="00425D2E"/>
    <w:rsid w:val="00430295"/>
    <w:rsid w:val="004454BE"/>
    <w:rsid w:val="0044638B"/>
    <w:rsid w:val="00457728"/>
    <w:rsid w:val="00457D60"/>
    <w:rsid w:val="00475B34"/>
    <w:rsid w:val="004A714A"/>
    <w:rsid w:val="004B622D"/>
    <w:rsid w:val="004C0530"/>
    <w:rsid w:val="004D7A5D"/>
    <w:rsid w:val="004F144C"/>
    <w:rsid w:val="004F1854"/>
    <w:rsid w:val="005069BC"/>
    <w:rsid w:val="00506C47"/>
    <w:rsid w:val="00511975"/>
    <w:rsid w:val="005244E3"/>
    <w:rsid w:val="005252BC"/>
    <w:rsid w:val="00525CF0"/>
    <w:rsid w:val="00534AD7"/>
    <w:rsid w:val="0054479B"/>
    <w:rsid w:val="00544994"/>
    <w:rsid w:val="00556241"/>
    <w:rsid w:val="00590FDD"/>
    <w:rsid w:val="00593076"/>
    <w:rsid w:val="00597DB4"/>
    <w:rsid w:val="005A514F"/>
    <w:rsid w:val="005A646A"/>
    <w:rsid w:val="005A69A0"/>
    <w:rsid w:val="005B0A5E"/>
    <w:rsid w:val="005C3704"/>
    <w:rsid w:val="005C7793"/>
    <w:rsid w:val="005C7C26"/>
    <w:rsid w:val="005E73C9"/>
    <w:rsid w:val="005F1CA5"/>
    <w:rsid w:val="005F3007"/>
    <w:rsid w:val="00603045"/>
    <w:rsid w:val="00612085"/>
    <w:rsid w:val="0061799F"/>
    <w:rsid w:val="00617E6D"/>
    <w:rsid w:val="00620BA3"/>
    <w:rsid w:val="00624927"/>
    <w:rsid w:val="00627064"/>
    <w:rsid w:val="00646498"/>
    <w:rsid w:val="006555B2"/>
    <w:rsid w:val="0067282F"/>
    <w:rsid w:val="00672B43"/>
    <w:rsid w:val="0068037B"/>
    <w:rsid w:val="006935AB"/>
    <w:rsid w:val="0069635F"/>
    <w:rsid w:val="006A273C"/>
    <w:rsid w:val="007023E1"/>
    <w:rsid w:val="00710E84"/>
    <w:rsid w:val="00722DA5"/>
    <w:rsid w:val="007272D0"/>
    <w:rsid w:val="007420BB"/>
    <w:rsid w:val="007438E2"/>
    <w:rsid w:val="00751D77"/>
    <w:rsid w:val="00755655"/>
    <w:rsid w:val="00787C26"/>
    <w:rsid w:val="007A121E"/>
    <w:rsid w:val="007B15CB"/>
    <w:rsid w:val="007B5A55"/>
    <w:rsid w:val="007B7557"/>
    <w:rsid w:val="007B771B"/>
    <w:rsid w:val="007C52FE"/>
    <w:rsid w:val="007D43EE"/>
    <w:rsid w:val="007D671E"/>
    <w:rsid w:val="007E491F"/>
    <w:rsid w:val="007F41BF"/>
    <w:rsid w:val="00803401"/>
    <w:rsid w:val="00810EFA"/>
    <w:rsid w:val="008202FC"/>
    <w:rsid w:val="00821644"/>
    <w:rsid w:val="008225BE"/>
    <w:rsid w:val="0083278E"/>
    <w:rsid w:val="008350F3"/>
    <w:rsid w:val="00835701"/>
    <w:rsid w:val="0085213A"/>
    <w:rsid w:val="00854198"/>
    <w:rsid w:val="0085517D"/>
    <w:rsid w:val="008723CB"/>
    <w:rsid w:val="0087653E"/>
    <w:rsid w:val="008D157F"/>
    <w:rsid w:val="00900DE1"/>
    <w:rsid w:val="00936592"/>
    <w:rsid w:val="0093774F"/>
    <w:rsid w:val="00940551"/>
    <w:rsid w:val="00950426"/>
    <w:rsid w:val="0096127B"/>
    <w:rsid w:val="00963251"/>
    <w:rsid w:val="00972A42"/>
    <w:rsid w:val="00974FD6"/>
    <w:rsid w:val="009814A5"/>
    <w:rsid w:val="00992A86"/>
    <w:rsid w:val="009B0319"/>
    <w:rsid w:val="009B2A8A"/>
    <w:rsid w:val="009C2D33"/>
    <w:rsid w:val="009C517B"/>
    <w:rsid w:val="009C7F78"/>
    <w:rsid w:val="009D245C"/>
    <w:rsid w:val="009E0D1B"/>
    <w:rsid w:val="009E66CA"/>
    <w:rsid w:val="009F5CE1"/>
    <w:rsid w:val="00A00566"/>
    <w:rsid w:val="00A150A6"/>
    <w:rsid w:val="00A2759D"/>
    <w:rsid w:val="00A31A9E"/>
    <w:rsid w:val="00A31F8F"/>
    <w:rsid w:val="00A32031"/>
    <w:rsid w:val="00A347F2"/>
    <w:rsid w:val="00A47DC8"/>
    <w:rsid w:val="00A604C9"/>
    <w:rsid w:val="00A62783"/>
    <w:rsid w:val="00A6409F"/>
    <w:rsid w:val="00A76310"/>
    <w:rsid w:val="00A9108B"/>
    <w:rsid w:val="00AA26C9"/>
    <w:rsid w:val="00AD4BA0"/>
    <w:rsid w:val="00AE1820"/>
    <w:rsid w:val="00AE2ABF"/>
    <w:rsid w:val="00AF29E3"/>
    <w:rsid w:val="00B03C40"/>
    <w:rsid w:val="00B10F36"/>
    <w:rsid w:val="00B13097"/>
    <w:rsid w:val="00B34162"/>
    <w:rsid w:val="00B36CFF"/>
    <w:rsid w:val="00B40115"/>
    <w:rsid w:val="00B46900"/>
    <w:rsid w:val="00B52A80"/>
    <w:rsid w:val="00B54920"/>
    <w:rsid w:val="00B55C5F"/>
    <w:rsid w:val="00B63A4C"/>
    <w:rsid w:val="00B82708"/>
    <w:rsid w:val="00B964BA"/>
    <w:rsid w:val="00B967FE"/>
    <w:rsid w:val="00BA1D5D"/>
    <w:rsid w:val="00BD468D"/>
    <w:rsid w:val="00BE2E2B"/>
    <w:rsid w:val="00C0564C"/>
    <w:rsid w:val="00C16F23"/>
    <w:rsid w:val="00C174C4"/>
    <w:rsid w:val="00C24E02"/>
    <w:rsid w:val="00C33745"/>
    <w:rsid w:val="00C33BF4"/>
    <w:rsid w:val="00C50940"/>
    <w:rsid w:val="00C678DA"/>
    <w:rsid w:val="00C71002"/>
    <w:rsid w:val="00C751DA"/>
    <w:rsid w:val="00C81B5D"/>
    <w:rsid w:val="00C9580F"/>
    <w:rsid w:val="00CA36CE"/>
    <w:rsid w:val="00CA560B"/>
    <w:rsid w:val="00CA7147"/>
    <w:rsid w:val="00CB56A3"/>
    <w:rsid w:val="00CD19F7"/>
    <w:rsid w:val="00CD6002"/>
    <w:rsid w:val="00CD649A"/>
    <w:rsid w:val="00CE04DE"/>
    <w:rsid w:val="00CE649B"/>
    <w:rsid w:val="00D050DA"/>
    <w:rsid w:val="00D11C6B"/>
    <w:rsid w:val="00D40328"/>
    <w:rsid w:val="00D92123"/>
    <w:rsid w:val="00D95265"/>
    <w:rsid w:val="00DA5AAD"/>
    <w:rsid w:val="00DA6444"/>
    <w:rsid w:val="00DB048D"/>
    <w:rsid w:val="00DC62AF"/>
    <w:rsid w:val="00DE2AE4"/>
    <w:rsid w:val="00E00E47"/>
    <w:rsid w:val="00E04FE6"/>
    <w:rsid w:val="00E17BCC"/>
    <w:rsid w:val="00E42D19"/>
    <w:rsid w:val="00E47649"/>
    <w:rsid w:val="00E522FE"/>
    <w:rsid w:val="00E70E3D"/>
    <w:rsid w:val="00E72D5C"/>
    <w:rsid w:val="00E75612"/>
    <w:rsid w:val="00E76C8B"/>
    <w:rsid w:val="00E9689F"/>
    <w:rsid w:val="00E97831"/>
    <w:rsid w:val="00EA71BE"/>
    <w:rsid w:val="00EA7F07"/>
    <w:rsid w:val="00ED1021"/>
    <w:rsid w:val="00ED1AA5"/>
    <w:rsid w:val="00F01738"/>
    <w:rsid w:val="00F121D5"/>
    <w:rsid w:val="00F27791"/>
    <w:rsid w:val="00F30ABA"/>
    <w:rsid w:val="00F315BE"/>
    <w:rsid w:val="00F515BD"/>
    <w:rsid w:val="00F53647"/>
    <w:rsid w:val="00F71234"/>
    <w:rsid w:val="00F82270"/>
    <w:rsid w:val="00F9000A"/>
    <w:rsid w:val="00F96F1A"/>
    <w:rsid w:val="00FA0637"/>
    <w:rsid w:val="00FA65D0"/>
    <w:rsid w:val="00FC330A"/>
    <w:rsid w:val="00FC6F5F"/>
    <w:rsid w:val="00FE1E53"/>
    <w:rsid w:val="00FF3672"/>
    <w:rsid w:val="00FF5454"/>
    <w:rsid w:val="00FF6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17D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Ttulo1">
    <w:name w:val="heading 1"/>
    <w:basedOn w:val="Normal"/>
    <w:next w:val="Normal"/>
    <w:qFormat/>
    <w:rsid w:val="0085517D"/>
    <w:pPr>
      <w:keepNext/>
      <w:keepLines/>
      <w:tabs>
        <w:tab w:val="num" w:pos="432"/>
      </w:tabs>
      <w:spacing w:before="480" w:after="0"/>
      <w:ind w:left="432" w:hanging="432"/>
      <w:outlineLvl w:val="0"/>
    </w:pPr>
    <w:rPr>
      <w:rFonts w:ascii="Cambria" w:hAnsi="Cambria"/>
      <w:b/>
      <w:bCs/>
      <w:color w:val="000000"/>
      <w:sz w:val="28"/>
      <w:szCs w:val="28"/>
    </w:rPr>
  </w:style>
  <w:style w:type="paragraph" w:styleId="Ttulo2">
    <w:name w:val="heading 2"/>
    <w:basedOn w:val="Normal"/>
    <w:next w:val="Normal"/>
    <w:qFormat/>
    <w:rsid w:val="0085517D"/>
    <w:pPr>
      <w:keepNext/>
      <w:tabs>
        <w:tab w:val="num" w:pos="576"/>
      </w:tabs>
      <w:ind w:left="576" w:hanging="576"/>
      <w:jc w:val="center"/>
      <w:outlineLvl w:val="1"/>
    </w:pPr>
    <w:rPr>
      <w:rFonts w:ascii="Arial" w:hAnsi="Arial" w:cs="Arial"/>
      <w:i/>
      <w:iCs/>
    </w:rPr>
  </w:style>
  <w:style w:type="paragraph" w:styleId="Ttulo3">
    <w:name w:val="heading 3"/>
    <w:basedOn w:val="Normal"/>
    <w:next w:val="Normal"/>
    <w:qFormat/>
    <w:rsid w:val="0085517D"/>
    <w:pPr>
      <w:keepNext/>
      <w:tabs>
        <w:tab w:val="num" w:pos="720"/>
      </w:tabs>
      <w:ind w:left="720" w:hanging="720"/>
      <w:jc w:val="both"/>
      <w:outlineLvl w:val="2"/>
    </w:pPr>
    <w:rPr>
      <w:rFonts w:ascii="Arial" w:hAnsi="Arial" w:cs="Arial"/>
      <w:i/>
      <w:iCs/>
    </w:rPr>
  </w:style>
  <w:style w:type="paragraph" w:styleId="Ttulo4">
    <w:name w:val="heading 4"/>
    <w:basedOn w:val="Normal"/>
    <w:next w:val="Normal"/>
    <w:qFormat/>
    <w:rsid w:val="0085517D"/>
    <w:pPr>
      <w:keepNext/>
      <w:pBdr>
        <w:bottom w:val="single" w:sz="4" w:space="1" w:color="000000"/>
      </w:pBdr>
      <w:tabs>
        <w:tab w:val="num" w:pos="864"/>
      </w:tabs>
      <w:ind w:left="864" w:hanging="864"/>
      <w:outlineLvl w:val="3"/>
    </w:pPr>
    <w:rPr>
      <w:rFonts w:ascii="Arial" w:hAnsi="Arial" w:cs="Arial"/>
      <w:b/>
      <w:bCs/>
      <w:sz w:val="28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sid w:val="0085517D"/>
    <w:rPr>
      <w:rFonts w:ascii="Arial" w:hAnsi="Arial" w:cs="Arial"/>
    </w:rPr>
  </w:style>
  <w:style w:type="character" w:customStyle="1" w:styleId="WW8Num2z0">
    <w:name w:val="WW8Num2z0"/>
    <w:rsid w:val="0085517D"/>
    <w:rPr>
      <w:rFonts w:ascii="Times New Roman" w:hAnsi="Times New Roman" w:cs="Times New Roman"/>
    </w:rPr>
  </w:style>
  <w:style w:type="character" w:customStyle="1" w:styleId="WW8Num2z1">
    <w:name w:val="WW8Num2z1"/>
    <w:rsid w:val="0085517D"/>
    <w:rPr>
      <w:rFonts w:ascii="Times New Roman" w:eastAsia="Times New Roman" w:hAnsi="Times New Roman" w:cs="Times New Roman"/>
      <w:sz w:val="16"/>
      <w:szCs w:val="16"/>
    </w:rPr>
  </w:style>
  <w:style w:type="character" w:customStyle="1" w:styleId="WW8Num3z0">
    <w:name w:val="WW8Num3z0"/>
    <w:rsid w:val="0085517D"/>
    <w:rPr>
      <w:rFonts w:ascii="Symbol" w:hAnsi="Symbol" w:cs="Times New Roman"/>
    </w:rPr>
  </w:style>
  <w:style w:type="character" w:customStyle="1" w:styleId="WW8Num3z1">
    <w:name w:val="WW8Num3z1"/>
    <w:rsid w:val="0085517D"/>
    <w:rPr>
      <w:rFonts w:ascii="Courier New" w:hAnsi="Courier New" w:cs="Courier New"/>
    </w:rPr>
  </w:style>
  <w:style w:type="character" w:customStyle="1" w:styleId="WW8Num3z2">
    <w:name w:val="WW8Num3z2"/>
    <w:rsid w:val="0085517D"/>
    <w:rPr>
      <w:rFonts w:ascii="Wingdings" w:hAnsi="Wingdings" w:cs="Times New Roman"/>
    </w:rPr>
  </w:style>
  <w:style w:type="character" w:customStyle="1" w:styleId="WW8Num4z0">
    <w:name w:val="WW8Num4z0"/>
    <w:rsid w:val="0085517D"/>
    <w:rPr>
      <w:rFonts w:ascii="Times New Roman" w:eastAsia="Times New Roman" w:hAnsi="Times New Roman"/>
    </w:rPr>
  </w:style>
  <w:style w:type="character" w:customStyle="1" w:styleId="WW8Num4z1">
    <w:name w:val="WW8Num4z1"/>
    <w:rsid w:val="0085517D"/>
    <w:rPr>
      <w:rFonts w:ascii="Courier New" w:hAnsi="Courier New" w:cs="Courier New"/>
    </w:rPr>
  </w:style>
  <w:style w:type="character" w:customStyle="1" w:styleId="WW8Num4z2">
    <w:name w:val="WW8Num4z2"/>
    <w:rsid w:val="0085517D"/>
    <w:rPr>
      <w:rFonts w:ascii="Wingdings" w:hAnsi="Wingdings" w:cs="Times New Roman"/>
    </w:rPr>
  </w:style>
  <w:style w:type="character" w:customStyle="1" w:styleId="WW8Num4z3">
    <w:name w:val="WW8Num4z3"/>
    <w:rsid w:val="0085517D"/>
    <w:rPr>
      <w:rFonts w:ascii="Symbol" w:hAnsi="Symbol" w:cs="Times New Roman"/>
    </w:rPr>
  </w:style>
  <w:style w:type="character" w:customStyle="1" w:styleId="WW8Num5z0">
    <w:name w:val="WW8Num5z0"/>
    <w:rsid w:val="0085517D"/>
    <w:rPr>
      <w:rFonts w:ascii="Arial" w:eastAsia="Times New Roman" w:hAnsi="Arial" w:cs="Arial"/>
    </w:rPr>
  </w:style>
  <w:style w:type="character" w:customStyle="1" w:styleId="WW8Num5z1">
    <w:name w:val="WW8Num5z1"/>
    <w:rsid w:val="0085517D"/>
    <w:rPr>
      <w:rFonts w:ascii="Courier New" w:hAnsi="Courier New" w:cs="Courier New"/>
    </w:rPr>
  </w:style>
  <w:style w:type="character" w:customStyle="1" w:styleId="WW8Num5z2">
    <w:name w:val="WW8Num5z2"/>
    <w:rsid w:val="0085517D"/>
    <w:rPr>
      <w:rFonts w:ascii="Wingdings" w:hAnsi="Wingdings"/>
    </w:rPr>
  </w:style>
  <w:style w:type="character" w:customStyle="1" w:styleId="WW8Num5z3">
    <w:name w:val="WW8Num5z3"/>
    <w:rsid w:val="0085517D"/>
    <w:rPr>
      <w:rFonts w:ascii="Symbol" w:hAnsi="Symbol"/>
    </w:rPr>
  </w:style>
  <w:style w:type="character" w:customStyle="1" w:styleId="WW8Num6z0">
    <w:name w:val="WW8Num6z0"/>
    <w:rsid w:val="0085517D"/>
    <w:rPr>
      <w:rFonts w:ascii="Times New Roman" w:hAnsi="Times New Roman" w:cs="Times New Roman"/>
    </w:rPr>
  </w:style>
  <w:style w:type="character" w:customStyle="1" w:styleId="WW8Num7z0">
    <w:name w:val="WW8Num7z0"/>
    <w:rsid w:val="0085517D"/>
    <w:rPr>
      <w:rFonts w:ascii="Times New Roman" w:hAnsi="Times New Roman" w:cs="Times New Roman"/>
    </w:rPr>
  </w:style>
  <w:style w:type="character" w:customStyle="1" w:styleId="WW8Num8z0">
    <w:name w:val="WW8Num8z0"/>
    <w:rsid w:val="0085517D"/>
    <w:rPr>
      <w:rFonts w:ascii="Symbol" w:hAnsi="Symbol" w:cs="Times New Roman"/>
    </w:rPr>
  </w:style>
  <w:style w:type="character" w:customStyle="1" w:styleId="WW8Num8z1">
    <w:name w:val="WW8Num8z1"/>
    <w:rsid w:val="0085517D"/>
    <w:rPr>
      <w:rFonts w:ascii="Courier New" w:hAnsi="Courier New" w:cs="Courier New"/>
    </w:rPr>
  </w:style>
  <w:style w:type="character" w:customStyle="1" w:styleId="WW8Num8z2">
    <w:name w:val="WW8Num8z2"/>
    <w:rsid w:val="0085517D"/>
    <w:rPr>
      <w:rFonts w:ascii="Wingdings" w:hAnsi="Wingdings" w:cs="Times New Roman"/>
    </w:rPr>
  </w:style>
  <w:style w:type="character" w:customStyle="1" w:styleId="WW8Num9z0">
    <w:name w:val="WW8Num9z0"/>
    <w:rsid w:val="0085517D"/>
    <w:rPr>
      <w:rFonts w:ascii="Wingdings" w:hAnsi="Wingdings" w:cs="Times New Roman"/>
      <w:sz w:val="16"/>
    </w:rPr>
  </w:style>
  <w:style w:type="character" w:customStyle="1" w:styleId="WW8Num9z1">
    <w:name w:val="WW8Num9z1"/>
    <w:rsid w:val="0085517D"/>
    <w:rPr>
      <w:rFonts w:ascii="Courier New" w:hAnsi="Courier New" w:cs="Courier New"/>
    </w:rPr>
  </w:style>
  <w:style w:type="character" w:customStyle="1" w:styleId="WW8Num9z2">
    <w:name w:val="WW8Num9z2"/>
    <w:rsid w:val="0085517D"/>
    <w:rPr>
      <w:rFonts w:ascii="Wingdings" w:hAnsi="Wingdings" w:cs="Times New Roman"/>
    </w:rPr>
  </w:style>
  <w:style w:type="character" w:customStyle="1" w:styleId="WW8Num9z3">
    <w:name w:val="WW8Num9z3"/>
    <w:rsid w:val="0085517D"/>
    <w:rPr>
      <w:rFonts w:ascii="Symbol" w:hAnsi="Symbol" w:cs="Times New Roman"/>
    </w:rPr>
  </w:style>
  <w:style w:type="character" w:customStyle="1" w:styleId="WW8Num10z0">
    <w:name w:val="WW8Num10z0"/>
    <w:rsid w:val="0085517D"/>
    <w:rPr>
      <w:rFonts w:ascii="Wingdings" w:hAnsi="Wingdings" w:cs="Times New Roman"/>
      <w:sz w:val="16"/>
    </w:rPr>
  </w:style>
  <w:style w:type="character" w:customStyle="1" w:styleId="WW8Num10z1">
    <w:name w:val="WW8Num10z1"/>
    <w:rsid w:val="0085517D"/>
    <w:rPr>
      <w:rFonts w:ascii="Courier New" w:hAnsi="Courier New" w:cs="Courier New"/>
    </w:rPr>
  </w:style>
  <w:style w:type="character" w:customStyle="1" w:styleId="WW8Num10z2">
    <w:name w:val="WW8Num10z2"/>
    <w:rsid w:val="0085517D"/>
    <w:rPr>
      <w:rFonts w:ascii="Wingdings" w:hAnsi="Wingdings" w:cs="Times New Roman"/>
    </w:rPr>
  </w:style>
  <w:style w:type="character" w:customStyle="1" w:styleId="WW8Num10z3">
    <w:name w:val="WW8Num10z3"/>
    <w:rsid w:val="0085517D"/>
    <w:rPr>
      <w:rFonts w:ascii="Symbol" w:hAnsi="Symbol" w:cs="Times New Roman"/>
    </w:rPr>
  </w:style>
  <w:style w:type="character" w:customStyle="1" w:styleId="WW8Num11z0">
    <w:name w:val="WW8Num11z0"/>
    <w:rsid w:val="0085517D"/>
    <w:rPr>
      <w:rFonts w:ascii="Wingdings" w:hAnsi="Wingdings" w:cs="Times New Roman"/>
      <w:sz w:val="16"/>
    </w:rPr>
  </w:style>
  <w:style w:type="character" w:customStyle="1" w:styleId="WW8Num11z1">
    <w:name w:val="WW8Num11z1"/>
    <w:rsid w:val="0085517D"/>
    <w:rPr>
      <w:rFonts w:ascii="Courier New" w:hAnsi="Courier New" w:cs="Courier New"/>
    </w:rPr>
  </w:style>
  <w:style w:type="character" w:customStyle="1" w:styleId="WW8Num11z2">
    <w:name w:val="WW8Num11z2"/>
    <w:rsid w:val="0085517D"/>
    <w:rPr>
      <w:rFonts w:ascii="Wingdings" w:hAnsi="Wingdings" w:cs="Times New Roman"/>
    </w:rPr>
  </w:style>
  <w:style w:type="character" w:customStyle="1" w:styleId="WW8Num11z3">
    <w:name w:val="WW8Num11z3"/>
    <w:rsid w:val="0085517D"/>
    <w:rPr>
      <w:rFonts w:ascii="Symbol" w:hAnsi="Symbol" w:cs="Times New Roman"/>
    </w:rPr>
  </w:style>
  <w:style w:type="character" w:customStyle="1" w:styleId="WW8Num12z0">
    <w:name w:val="WW8Num12z0"/>
    <w:rsid w:val="0085517D"/>
    <w:rPr>
      <w:rFonts w:ascii="Symbol" w:hAnsi="Symbol" w:cs="Times New Roman"/>
    </w:rPr>
  </w:style>
  <w:style w:type="character" w:customStyle="1" w:styleId="WW8Num12z1">
    <w:name w:val="WW8Num12z1"/>
    <w:rsid w:val="0085517D"/>
    <w:rPr>
      <w:rFonts w:ascii="Courier New" w:hAnsi="Courier New" w:cs="Courier New"/>
    </w:rPr>
  </w:style>
  <w:style w:type="character" w:customStyle="1" w:styleId="WW8Num12z2">
    <w:name w:val="WW8Num12z2"/>
    <w:rsid w:val="0085517D"/>
    <w:rPr>
      <w:rFonts w:ascii="Wingdings" w:hAnsi="Wingdings" w:cs="Times New Roman"/>
    </w:rPr>
  </w:style>
  <w:style w:type="character" w:customStyle="1" w:styleId="WW8Num13z0">
    <w:name w:val="WW8Num13z0"/>
    <w:rsid w:val="0085517D"/>
    <w:rPr>
      <w:rFonts w:ascii="Symbol" w:hAnsi="Symbol" w:cs="Times New Roman"/>
    </w:rPr>
  </w:style>
  <w:style w:type="character" w:customStyle="1" w:styleId="WW8Num13z1">
    <w:name w:val="WW8Num13z1"/>
    <w:rsid w:val="0085517D"/>
    <w:rPr>
      <w:rFonts w:ascii="Courier New" w:hAnsi="Courier New" w:cs="Courier New"/>
    </w:rPr>
  </w:style>
  <w:style w:type="character" w:customStyle="1" w:styleId="WW8Num13z2">
    <w:name w:val="WW8Num13z2"/>
    <w:rsid w:val="0085517D"/>
    <w:rPr>
      <w:rFonts w:ascii="Wingdings" w:hAnsi="Wingdings" w:cs="Times New Roman"/>
    </w:rPr>
  </w:style>
  <w:style w:type="character" w:customStyle="1" w:styleId="Fuentedeprrafopredeter1">
    <w:name w:val="Fuente de párrafo predeter.1"/>
    <w:rsid w:val="0085517D"/>
  </w:style>
  <w:style w:type="character" w:customStyle="1" w:styleId="Heading1Char">
    <w:name w:val="Heading 1 Char"/>
    <w:rsid w:val="0085517D"/>
    <w:rPr>
      <w:rFonts w:ascii="Cambria" w:hAnsi="Cambria" w:cs="Times New Roman"/>
      <w:b/>
      <w:bCs/>
      <w:kern w:val="1"/>
      <w:sz w:val="32"/>
      <w:szCs w:val="32"/>
      <w:lang w:val="es-AR"/>
    </w:rPr>
  </w:style>
  <w:style w:type="character" w:customStyle="1" w:styleId="Heading2Char">
    <w:name w:val="Heading 2 Char"/>
    <w:rsid w:val="0085517D"/>
    <w:rPr>
      <w:rFonts w:ascii="Cambria" w:hAnsi="Cambria" w:cs="Times New Roman"/>
      <w:b/>
      <w:bCs/>
      <w:i/>
      <w:iCs/>
      <w:sz w:val="28"/>
      <w:szCs w:val="28"/>
      <w:lang w:val="es-AR"/>
    </w:rPr>
  </w:style>
  <w:style w:type="character" w:customStyle="1" w:styleId="BalloonTextChar">
    <w:name w:val="Balloon Text Char"/>
    <w:rsid w:val="0085517D"/>
    <w:rPr>
      <w:rFonts w:ascii="Tahoma" w:hAnsi="Tahoma" w:cs="Tahoma"/>
      <w:sz w:val="16"/>
      <w:szCs w:val="16"/>
    </w:rPr>
  </w:style>
  <w:style w:type="character" w:customStyle="1" w:styleId="BodyTextChar">
    <w:name w:val="Body Text Char"/>
    <w:rsid w:val="0085517D"/>
    <w:rPr>
      <w:rFonts w:ascii="Calibri" w:hAnsi="Calibri" w:cs="Calibri"/>
      <w:lang w:val="es-AR"/>
    </w:rPr>
  </w:style>
  <w:style w:type="character" w:customStyle="1" w:styleId="HeaderChar">
    <w:name w:val="Header Char"/>
    <w:rsid w:val="0085517D"/>
    <w:rPr>
      <w:rFonts w:ascii="Times New Roman" w:hAnsi="Times New Roman" w:cs="Times New Roman"/>
      <w:sz w:val="22"/>
      <w:szCs w:val="22"/>
      <w:lang w:val="es-AR"/>
    </w:rPr>
  </w:style>
  <w:style w:type="character" w:customStyle="1" w:styleId="FooterChar">
    <w:name w:val="Footer Char"/>
    <w:rsid w:val="0085517D"/>
    <w:rPr>
      <w:rFonts w:ascii="Times New Roman" w:hAnsi="Times New Roman" w:cs="Times New Roman"/>
      <w:sz w:val="22"/>
      <w:szCs w:val="22"/>
      <w:lang w:val="es-AR"/>
    </w:rPr>
  </w:style>
  <w:style w:type="character" w:customStyle="1" w:styleId="TitleChar">
    <w:name w:val="Title Char"/>
    <w:rsid w:val="0085517D"/>
    <w:rPr>
      <w:rFonts w:ascii="Cambria" w:hAnsi="Cambria" w:cs="Times New Roman"/>
      <w:b/>
      <w:bCs/>
      <w:kern w:val="1"/>
      <w:sz w:val="32"/>
      <w:szCs w:val="32"/>
      <w:lang w:val="es-AR"/>
    </w:rPr>
  </w:style>
  <w:style w:type="character" w:customStyle="1" w:styleId="PiedepginaCar">
    <w:name w:val="Pie de página Car"/>
    <w:rsid w:val="0085517D"/>
    <w:rPr>
      <w:rFonts w:ascii="Calibri" w:hAnsi="Calibri"/>
      <w:sz w:val="22"/>
      <w:szCs w:val="22"/>
      <w:lang w:val="es-AR"/>
    </w:rPr>
  </w:style>
  <w:style w:type="character" w:customStyle="1" w:styleId="hps">
    <w:name w:val="hps"/>
    <w:basedOn w:val="Fuentedeprrafopredeter1"/>
    <w:rsid w:val="0085517D"/>
  </w:style>
  <w:style w:type="paragraph" w:customStyle="1" w:styleId="Encabezado1">
    <w:name w:val="Encabezado1"/>
    <w:basedOn w:val="Normal"/>
    <w:next w:val="Textoindependiente"/>
    <w:rsid w:val="0085517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xtoindependiente">
    <w:name w:val="Body Text"/>
    <w:basedOn w:val="Normal"/>
    <w:rsid w:val="0085517D"/>
    <w:pPr>
      <w:spacing w:after="0" w:line="300" w:lineRule="auto"/>
      <w:jc w:val="both"/>
    </w:pPr>
    <w:rPr>
      <w:rFonts w:ascii="Book Antiqua" w:hAnsi="Book Antiqua"/>
      <w:lang w:val="es-ES"/>
    </w:rPr>
  </w:style>
  <w:style w:type="paragraph" w:styleId="Lista">
    <w:name w:val="List"/>
    <w:basedOn w:val="Textoindependiente"/>
    <w:rsid w:val="0085517D"/>
    <w:rPr>
      <w:rFonts w:cs="Mangal"/>
    </w:rPr>
  </w:style>
  <w:style w:type="paragraph" w:customStyle="1" w:styleId="Etiqueta">
    <w:name w:val="Etiqueta"/>
    <w:basedOn w:val="Normal"/>
    <w:rsid w:val="0085517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85517D"/>
    <w:pPr>
      <w:suppressLineNumbers/>
    </w:pPr>
    <w:rPr>
      <w:rFonts w:cs="Mangal"/>
    </w:rPr>
  </w:style>
  <w:style w:type="paragraph" w:customStyle="1" w:styleId="Textodeglobo1">
    <w:name w:val="Texto de globo1"/>
    <w:basedOn w:val="Normal"/>
    <w:rsid w:val="008551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rrafodelista1">
    <w:name w:val="Párrafo de lista1"/>
    <w:basedOn w:val="Normal"/>
    <w:rsid w:val="0085517D"/>
    <w:pPr>
      <w:ind w:left="720"/>
    </w:pPr>
  </w:style>
  <w:style w:type="paragraph" w:styleId="Encabezado">
    <w:name w:val="header"/>
    <w:basedOn w:val="Normal"/>
    <w:rsid w:val="0085517D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rsid w:val="0085517D"/>
    <w:pPr>
      <w:tabs>
        <w:tab w:val="center" w:pos="4252"/>
        <w:tab w:val="right" w:pos="8504"/>
      </w:tabs>
      <w:spacing w:after="0" w:line="240" w:lineRule="auto"/>
    </w:pPr>
  </w:style>
  <w:style w:type="paragraph" w:styleId="Ttulo">
    <w:name w:val="Title"/>
    <w:basedOn w:val="Normal"/>
    <w:next w:val="Normal"/>
    <w:qFormat/>
    <w:rsid w:val="0085517D"/>
    <w:pPr>
      <w:pBdr>
        <w:bottom w:val="single" w:sz="8" w:space="4" w:color="000000"/>
      </w:pBdr>
      <w:spacing w:after="300" w:line="240" w:lineRule="auto"/>
    </w:pPr>
    <w:rPr>
      <w:rFonts w:ascii="Cambria" w:hAnsi="Cambria"/>
      <w:color w:val="000000"/>
      <w:spacing w:val="5"/>
      <w:kern w:val="1"/>
      <w:sz w:val="52"/>
      <w:szCs w:val="52"/>
    </w:rPr>
  </w:style>
  <w:style w:type="paragraph" w:styleId="Subttulo">
    <w:name w:val="Subtitle"/>
    <w:basedOn w:val="Encabezado1"/>
    <w:next w:val="Textoindependiente"/>
    <w:qFormat/>
    <w:rsid w:val="0085517D"/>
    <w:pPr>
      <w:jc w:val="center"/>
    </w:pPr>
    <w:rPr>
      <w:i/>
      <w:iCs/>
    </w:rPr>
  </w:style>
  <w:style w:type="paragraph" w:customStyle="1" w:styleId="Epgrafe1">
    <w:name w:val="Epígrafe1"/>
    <w:basedOn w:val="Normal"/>
    <w:next w:val="Normal"/>
    <w:rsid w:val="0085517D"/>
    <w:pPr>
      <w:jc w:val="center"/>
    </w:pPr>
    <w:rPr>
      <w:rFonts w:ascii="Arial" w:hAnsi="Arial" w:cs="Arial"/>
      <w:i/>
      <w:iCs/>
    </w:rPr>
  </w:style>
  <w:style w:type="paragraph" w:styleId="Prrafodelista">
    <w:name w:val="List Paragraph"/>
    <w:basedOn w:val="Normal"/>
    <w:uiPriority w:val="99"/>
    <w:qFormat/>
    <w:rsid w:val="0085517D"/>
    <w:pPr>
      <w:ind w:left="708"/>
    </w:pPr>
  </w:style>
  <w:style w:type="paragraph" w:customStyle="1" w:styleId="Default">
    <w:name w:val="Default"/>
    <w:rsid w:val="00475B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6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D649A"/>
    <w:rPr>
      <w:rFonts w:ascii="Tahoma" w:hAnsi="Tahoma" w:cs="Tahoma"/>
      <w:sz w:val="16"/>
      <w:szCs w:val="16"/>
      <w:lang w:eastAsia="ar-SA"/>
    </w:rPr>
  </w:style>
  <w:style w:type="paragraph" w:styleId="NormalWeb">
    <w:name w:val="Normal (Web)"/>
    <w:basedOn w:val="Normal"/>
    <w:rsid w:val="001E767E"/>
    <w:pPr>
      <w:suppressAutoHyphens w:val="0"/>
      <w:spacing w:after="150" w:line="360" w:lineRule="atLeast"/>
      <w:ind w:left="100"/>
    </w:pPr>
    <w:rPr>
      <w:rFonts w:ascii="Verdana" w:hAnsi="Verdana"/>
      <w:sz w:val="24"/>
      <w:szCs w:val="24"/>
      <w:lang w:val="es-ES" w:eastAsia="es-ES"/>
    </w:rPr>
  </w:style>
  <w:style w:type="character" w:styleId="Textodelmarcadordeposicin">
    <w:name w:val="Placeholder Text"/>
    <w:uiPriority w:val="99"/>
    <w:semiHidden/>
    <w:rsid w:val="00E9783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17D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Ttulo1">
    <w:name w:val="heading 1"/>
    <w:basedOn w:val="Normal"/>
    <w:next w:val="Normal"/>
    <w:qFormat/>
    <w:rsid w:val="0085517D"/>
    <w:pPr>
      <w:keepNext/>
      <w:keepLines/>
      <w:tabs>
        <w:tab w:val="num" w:pos="432"/>
      </w:tabs>
      <w:spacing w:before="480" w:after="0"/>
      <w:ind w:left="432" w:hanging="432"/>
      <w:outlineLvl w:val="0"/>
    </w:pPr>
    <w:rPr>
      <w:rFonts w:ascii="Cambria" w:hAnsi="Cambria"/>
      <w:b/>
      <w:bCs/>
      <w:color w:val="000000"/>
      <w:sz w:val="28"/>
      <w:szCs w:val="28"/>
    </w:rPr>
  </w:style>
  <w:style w:type="paragraph" w:styleId="Ttulo2">
    <w:name w:val="heading 2"/>
    <w:basedOn w:val="Normal"/>
    <w:next w:val="Normal"/>
    <w:qFormat/>
    <w:rsid w:val="0085517D"/>
    <w:pPr>
      <w:keepNext/>
      <w:tabs>
        <w:tab w:val="num" w:pos="576"/>
      </w:tabs>
      <w:ind w:left="576" w:hanging="576"/>
      <w:jc w:val="center"/>
      <w:outlineLvl w:val="1"/>
    </w:pPr>
    <w:rPr>
      <w:rFonts w:ascii="Arial" w:hAnsi="Arial" w:cs="Arial"/>
      <w:i/>
      <w:iCs/>
    </w:rPr>
  </w:style>
  <w:style w:type="paragraph" w:styleId="Ttulo3">
    <w:name w:val="heading 3"/>
    <w:basedOn w:val="Normal"/>
    <w:next w:val="Normal"/>
    <w:qFormat/>
    <w:rsid w:val="0085517D"/>
    <w:pPr>
      <w:keepNext/>
      <w:tabs>
        <w:tab w:val="num" w:pos="720"/>
      </w:tabs>
      <w:ind w:left="720" w:hanging="720"/>
      <w:jc w:val="both"/>
      <w:outlineLvl w:val="2"/>
    </w:pPr>
    <w:rPr>
      <w:rFonts w:ascii="Arial" w:hAnsi="Arial" w:cs="Arial"/>
      <w:i/>
      <w:iCs/>
    </w:rPr>
  </w:style>
  <w:style w:type="paragraph" w:styleId="Ttulo4">
    <w:name w:val="heading 4"/>
    <w:basedOn w:val="Normal"/>
    <w:next w:val="Normal"/>
    <w:qFormat/>
    <w:rsid w:val="0085517D"/>
    <w:pPr>
      <w:keepNext/>
      <w:pBdr>
        <w:bottom w:val="single" w:sz="4" w:space="1" w:color="000000"/>
      </w:pBdr>
      <w:tabs>
        <w:tab w:val="num" w:pos="864"/>
      </w:tabs>
      <w:ind w:left="864" w:hanging="864"/>
      <w:outlineLvl w:val="3"/>
    </w:pPr>
    <w:rPr>
      <w:rFonts w:ascii="Arial" w:hAnsi="Arial" w:cs="Arial"/>
      <w:b/>
      <w:bCs/>
      <w:sz w:val="28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sid w:val="0085517D"/>
    <w:rPr>
      <w:rFonts w:ascii="Arial" w:hAnsi="Arial" w:cs="Arial"/>
    </w:rPr>
  </w:style>
  <w:style w:type="character" w:customStyle="1" w:styleId="WW8Num2z0">
    <w:name w:val="WW8Num2z0"/>
    <w:rsid w:val="0085517D"/>
    <w:rPr>
      <w:rFonts w:ascii="Times New Roman" w:hAnsi="Times New Roman" w:cs="Times New Roman"/>
    </w:rPr>
  </w:style>
  <w:style w:type="character" w:customStyle="1" w:styleId="WW8Num2z1">
    <w:name w:val="WW8Num2z1"/>
    <w:rsid w:val="0085517D"/>
    <w:rPr>
      <w:rFonts w:ascii="Times New Roman" w:eastAsia="Times New Roman" w:hAnsi="Times New Roman" w:cs="Times New Roman"/>
      <w:sz w:val="16"/>
      <w:szCs w:val="16"/>
    </w:rPr>
  </w:style>
  <w:style w:type="character" w:customStyle="1" w:styleId="WW8Num3z0">
    <w:name w:val="WW8Num3z0"/>
    <w:rsid w:val="0085517D"/>
    <w:rPr>
      <w:rFonts w:ascii="Symbol" w:hAnsi="Symbol" w:cs="Times New Roman"/>
    </w:rPr>
  </w:style>
  <w:style w:type="character" w:customStyle="1" w:styleId="WW8Num3z1">
    <w:name w:val="WW8Num3z1"/>
    <w:rsid w:val="0085517D"/>
    <w:rPr>
      <w:rFonts w:ascii="Courier New" w:hAnsi="Courier New" w:cs="Courier New"/>
    </w:rPr>
  </w:style>
  <w:style w:type="character" w:customStyle="1" w:styleId="WW8Num3z2">
    <w:name w:val="WW8Num3z2"/>
    <w:rsid w:val="0085517D"/>
    <w:rPr>
      <w:rFonts w:ascii="Wingdings" w:hAnsi="Wingdings" w:cs="Times New Roman"/>
    </w:rPr>
  </w:style>
  <w:style w:type="character" w:customStyle="1" w:styleId="WW8Num4z0">
    <w:name w:val="WW8Num4z0"/>
    <w:rsid w:val="0085517D"/>
    <w:rPr>
      <w:rFonts w:ascii="Times New Roman" w:eastAsia="Times New Roman" w:hAnsi="Times New Roman"/>
    </w:rPr>
  </w:style>
  <w:style w:type="character" w:customStyle="1" w:styleId="WW8Num4z1">
    <w:name w:val="WW8Num4z1"/>
    <w:rsid w:val="0085517D"/>
    <w:rPr>
      <w:rFonts w:ascii="Courier New" w:hAnsi="Courier New" w:cs="Courier New"/>
    </w:rPr>
  </w:style>
  <w:style w:type="character" w:customStyle="1" w:styleId="WW8Num4z2">
    <w:name w:val="WW8Num4z2"/>
    <w:rsid w:val="0085517D"/>
    <w:rPr>
      <w:rFonts w:ascii="Wingdings" w:hAnsi="Wingdings" w:cs="Times New Roman"/>
    </w:rPr>
  </w:style>
  <w:style w:type="character" w:customStyle="1" w:styleId="WW8Num4z3">
    <w:name w:val="WW8Num4z3"/>
    <w:rsid w:val="0085517D"/>
    <w:rPr>
      <w:rFonts w:ascii="Symbol" w:hAnsi="Symbol" w:cs="Times New Roman"/>
    </w:rPr>
  </w:style>
  <w:style w:type="character" w:customStyle="1" w:styleId="WW8Num5z0">
    <w:name w:val="WW8Num5z0"/>
    <w:rsid w:val="0085517D"/>
    <w:rPr>
      <w:rFonts w:ascii="Arial" w:eastAsia="Times New Roman" w:hAnsi="Arial" w:cs="Arial"/>
    </w:rPr>
  </w:style>
  <w:style w:type="character" w:customStyle="1" w:styleId="WW8Num5z1">
    <w:name w:val="WW8Num5z1"/>
    <w:rsid w:val="0085517D"/>
    <w:rPr>
      <w:rFonts w:ascii="Courier New" w:hAnsi="Courier New" w:cs="Courier New"/>
    </w:rPr>
  </w:style>
  <w:style w:type="character" w:customStyle="1" w:styleId="WW8Num5z2">
    <w:name w:val="WW8Num5z2"/>
    <w:rsid w:val="0085517D"/>
    <w:rPr>
      <w:rFonts w:ascii="Wingdings" w:hAnsi="Wingdings"/>
    </w:rPr>
  </w:style>
  <w:style w:type="character" w:customStyle="1" w:styleId="WW8Num5z3">
    <w:name w:val="WW8Num5z3"/>
    <w:rsid w:val="0085517D"/>
    <w:rPr>
      <w:rFonts w:ascii="Symbol" w:hAnsi="Symbol"/>
    </w:rPr>
  </w:style>
  <w:style w:type="character" w:customStyle="1" w:styleId="WW8Num6z0">
    <w:name w:val="WW8Num6z0"/>
    <w:rsid w:val="0085517D"/>
    <w:rPr>
      <w:rFonts w:ascii="Times New Roman" w:hAnsi="Times New Roman" w:cs="Times New Roman"/>
    </w:rPr>
  </w:style>
  <w:style w:type="character" w:customStyle="1" w:styleId="WW8Num7z0">
    <w:name w:val="WW8Num7z0"/>
    <w:rsid w:val="0085517D"/>
    <w:rPr>
      <w:rFonts w:ascii="Times New Roman" w:hAnsi="Times New Roman" w:cs="Times New Roman"/>
    </w:rPr>
  </w:style>
  <w:style w:type="character" w:customStyle="1" w:styleId="WW8Num8z0">
    <w:name w:val="WW8Num8z0"/>
    <w:rsid w:val="0085517D"/>
    <w:rPr>
      <w:rFonts w:ascii="Symbol" w:hAnsi="Symbol" w:cs="Times New Roman"/>
    </w:rPr>
  </w:style>
  <w:style w:type="character" w:customStyle="1" w:styleId="WW8Num8z1">
    <w:name w:val="WW8Num8z1"/>
    <w:rsid w:val="0085517D"/>
    <w:rPr>
      <w:rFonts w:ascii="Courier New" w:hAnsi="Courier New" w:cs="Courier New"/>
    </w:rPr>
  </w:style>
  <w:style w:type="character" w:customStyle="1" w:styleId="WW8Num8z2">
    <w:name w:val="WW8Num8z2"/>
    <w:rsid w:val="0085517D"/>
    <w:rPr>
      <w:rFonts w:ascii="Wingdings" w:hAnsi="Wingdings" w:cs="Times New Roman"/>
    </w:rPr>
  </w:style>
  <w:style w:type="character" w:customStyle="1" w:styleId="WW8Num9z0">
    <w:name w:val="WW8Num9z0"/>
    <w:rsid w:val="0085517D"/>
    <w:rPr>
      <w:rFonts w:ascii="Wingdings" w:hAnsi="Wingdings" w:cs="Times New Roman"/>
      <w:sz w:val="16"/>
    </w:rPr>
  </w:style>
  <w:style w:type="character" w:customStyle="1" w:styleId="WW8Num9z1">
    <w:name w:val="WW8Num9z1"/>
    <w:rsid w:val="0085517D"/>
    <w:rPr>
      <w:rFonts w:ascii="Courier New" w:hAnsi="Courier New" w:cs="Courier New"/>
    </w:rPr>
  </w:style>
  <w:style w:type="character" w:customStyle="1" w:styleId="WW8Num9z2">
    <w:name w:val="WW8Num9z2"/>
    <w:rsid w:val="0085517D"/>
    <w:rPr>
      <w:rFonts w:ascii="Wingdings" w:hAnsi="Wingdings" w:cs="Times New Roman"/>
    </w:rPr>
  </w:style>
  <w:style w:type="character" w:customStyle="1" w:styleId="WW8Num9z3">
    <w:name w:val="WW8Num9z3"/>
    <w:rsid w:val="0085517D"/>
    <w:rPr>
      <w:rFonts w:ascii="Symbol" w:hAnsi="Symbol" w:cs="Times New Roman"/>
    </w:rPr>
  </w:style>
  <w:style w:type="character" w:customStyle="1" w:styleId="WW8Num10z0">
    <w:name w:val="WW8Num10z0"/>
    <w:rsid w:val="0085517D"/>
    <w:rPr>
      <w:rFonts w:ascii="Wingdings" w:hAnsi="Wingdings" w:cs="Times New Roman"/>
      <w:sz w:val="16"/>
    </w:rPr>
  </w:style>
  <w:style w:type="character" w:customStyle="1" w:styleId="WW8Num10z1">
    <w:name w:val="WW8Num10z1"/>
    <w:rsid w:val="0085517D"/>
    <w:rPr>
      <w:rFonts w:ascii="Courier New" w:hAnsi="Courier New" w:cs="Courier New"/>
    </w:rPr>
  </w:style>
  <w:style w:type="character" w:customStyle="1" w:styleId="WW8Num10z2">
    <w:name w:val="WW8Num10z2"/>
    <w:rsid w:val="0085517D"/>
    <w:rPr>
      <w:rFonts w:ascii="Wingdings" w:hAnsi="Wingdings" w:cs="Times New Roman"/>
    </w:rPr>
  </w:style>
  <w:style w:type="character" w:customStyle="1" w:styleId="WW8Num10z3">
    <w:name w:val="WW8Num10z3"/>
    <w:rsid w:val="0085517D"/>
    <w:rPr>
      <w:rFonts w:ascii="Symbol" w:hAnsi="Symbol" w:cs="Times New Roman"/>
    </w:rPr>
  </w:style>
  <w:style w:type="character" w:customStyle="1" w:styleId="WW8Num11z0">
    <w:name w:val="WW8Num11z0"/>
    <w:rsid w:val="0085517D"/>
    <w:rPr>
      <w:rFonts w:ascii="Wingdings" w:hAnsi="Wingdings" w:cs="Times New Roman"/>
      <w:sz w:val="16"/>
    </w:rPr>
  </w:style>
  <w:style w:type="character" w:customStyle="1" w:styleId="WW8Num11z1">
    <w:name w:val="WW8Num11z1"/>
    <w:rsid w:val="0085517D"/>
    <w:rPr>
      <w:rFonts w:ascii="Courier New" w:hAnsi="Courier New" w:cs="Courier New"/>
    </w:rPr>
  </w:style>
  <w:style w:type="character" w:customStyle="1" w:styleId="WW8Num11z2">
    <w:name w:val="WW8Num11z2"/>
    <w:rsid w:val="0085517D"/>
    <w:rPr>
      <w:rFonts w:ascii="Wingdings" w:hAnsi="Wingdings" w:cs="Times New Roman"/>
    </w:rPr>
  </w:style>
  <w:style w:type="character" w:customStyle="1" w:styleId="WW8Num11z3">
    <w:name w:val="WW8Num11z3"/>
    <w:rsid w:val="0085517D"/>
    <w:rPr>
      <w:rFonts w:ascii="Symbol" w:hAnsi="Symbol" w:cs="Times New Roman"/>
    </w:rPr>
  </w:style>
  <w:style w:type="character" w:customStyle="1" w:styleId="WW8Num12z0">
    <w:name w:val="WW8Num12z0"/>
    <w:rsid w:val="0085517D"/>
    <w:rPr>
      <w:rFonts w:ascii="Symbol" w:hAnsi="Symbol" w:cs="Times New Roman"/>
    </w:rPr>
  </w:style>
  <w:style w:type="character" w:customStyle="1" w:styleId="WW8Num12z1">
    <w:name w:val="WW8Num12z1"/>
    <w:rsid w:val="0085517D"/>
    <w:rPr>
      <w:rFonts w:ascii="Courier New" w:hAnsi="Courier New" w:cs="Courier New"/>
    </w:rPr>
  </w:style>
  <w:style w:type="character" w:customStyle="1" w:styleId="WW8Num12z2">
    <w:name w:val="WW8Num12z2"/>
    <w:rsid w:val="0085517D"/>
    <w:rPr>
      <w:rFonts w:ascii="Wingdings" w:hAnsi="Wingdings" w:cs="Times New Roman"/>
    </w:rPr>
  </w:style>
  <w:style w:type="character" w:customStyle="1" w:styleId="WW8Num13z0">
    <w:name w:val="WW8Num13z0"/>
    <w:rsid w:val="0085517D"/>
    <w:rPr>
      <w:rFonts w:ascii="Symbol" w:hAnsi="Symbol" w:cs="Times New Roman"/>
    </w:rPr>
  </w:style>
  <w:style w:type="character" w:customStyle="1" w:styleId="WW8Num13z1">
    <w:name w:val="WW8Num13z1"/>
    <w:rsid w:val="0085517D"/>
    <w:rPr>
      <w:rFonts w:ascii="Courier New" w:hAnsi="Courier New" w:cs="Courier New"/>
    </w:rPr>
  </w:style>
  <w:style w:type="character" w:customStyle="1" w:styleId="WW8Num13z2">
    <w:name w:val="WW8Num13z2"/>
    <w:rsid w:val="0085517D"/>
    <w:rPr>
      <w:rFonts w:ascii="Wingdings" w:hAnsi="Wingdings" w:cs="Times New Roman"/>
    </w:rPr>
  </w:style>
  <w:style w:type="character" w:customStyle="1" w:styleId="Fuentedeprrafopredeter1">
    <w:name w:val="Fuente de párrafo predeter.1"/>
    <w:rsid w:val="0085517D"/>
  </w:style>
  <w:style w:type="character" w:customStyle="1" w:styleId="Heading1Char">
    <w:name w:val="Heading 1 Char"/>
    <w:rsid w:val="0085517D"/>
    <w:rPr>
      <w:rFonts w:ascii="Cambria" w:hAnsi="Cambria" w:cs="Times New Roman"/>
      <w:b/>
      <w:bCs/>
      <w:kern w:val="1"/>
      <w:sz w:val="32"/>
      <w:szCs w:val="32"/>
      <w:lang w:val="es-AR"/>
    </w:rPr>
  </w:style>
  <w:style w:type="character" w:customStyle="1" w:styleId="Heading2Char">
    <w:name w:val="Heading 2 Char"/>
    <w:rsid w:val="0085517D"/>
    <w:rPr>
      <w:rFonts w:ascii="Cambria" w:hAnsi="Cambria" w:cs="Times New Roman"/>
      <w:b/>
      <w:bCs/>
      <w:i/>
      <w:iCs/>
      <w:sz w:val="28"/>
      <w:szCs w:val="28"/>
      <w:lang w:val="es-AR"/>
    </w:rPr>
  </w:style>
  <w:style w:type="character" w:customStyle="1" w:styleId="BalloonTextChar">
    <w:name w:val="Balloon Text Char"/>
    <w:rsid w:val="0085517D"/>
    <w:rPr>
      <w:rFonts w:ascii="Tahoma" w:hAnsi="Tahoma" w:cs="Tahoma"/>
      <w:sz w:val="16"/>
      <w:szCs w:val="16"/>
    </w:rPr>
  </w:style>
  <w:style w:type="character" w:customStyle="1" w:styleId="BodyTextChar">
    <w:name w:val="Body Text Char"/>
    <w:rsid w:val="0085517D"/>
    <w:rPr>
      <w:rFonts w:ascii="Calibri" w:hAnsi="Calibri" w:cs="Calibri"/>
      <w:lang w:val="es-AR"/>
    </w:rPr>
  </w:style>
  <w:style w:type="character" w:customStyle="1" w:styleId="HeaderChar">
    <w:name w:val="Header Char"/>
    <w:rsid w:val="0085517D"/>
    <w:rPr>
      <w:rFonts w:ascii="Times New Roman" w:hAnsi="Times New Roman" w:cs="Times New Roman"/>
      <w:sz w:val="22"/>
      <w:szCs w:val="22"/>
      <w:lang w:val="es-AR"/>
    </w:rPr>
  </w:style>
  <w:style w:type="character" w:customStyle="1" w:styleId="FooterChar">
    <w:name w:val="Footer Char"/>
    <w:rsid w:val="0085517D"/>
    <w:rPr>
      <w:rFonts w:ascii="Times New Roman" w:hAnsi="Times New Roman" w:cs="Times New Roman"/>
      <w:sz w:val="22"/>
      <w:szCs w:val="22"/>
      <w:lang w:val="es-AR"/>
    </w:rPr>
  </w:style>
  <w:style w:type="character" w:customStyle="1" w:styleId="TitleChar">
    <w:name w:val="Title Char"/>
    <w:rsid w:val="0085517D"/>
    <w:rPr>
      <w:rFonts w:ascii="Cambria" w:hAnsi="Cambria" w:cs="Times New Roman"/>
      <w:b/>
      <w:bCs/>
      <w:kern w:val="1"/>
      <w:sz w:val="32"/>
      <w:szCs w:val="32"/>
      <w:lang w:val="es-AR"/>
    </w:rPr>
  </w:style>
  <w:style w:type="character" w:customStyle="1" w:styleId="PiedepginaCar">
    <w:name w:val="Pie de página Car"/>
    <w:rsid w:val="0085517D"/>
    <w:rPr>
      <w:rFonts w:ascii="Calibri" w:hAnsi="Calibri"/>
      <w:sz w:val="22"/>
      <w:szCs w:val="22"/>
      <w:lang w:val="es-AR"/>
    </w:rPr>
  </w:style>
  <w:style w:type="character" w:customStyle="1" w:styleId="hps">
    <w:name w:val="hps"/>
    <w:basedOn w:val="Fuentedeprrafopredeter1"/>
    <w:rsid w:val="0085517D"/>
  </w:style>
  <w:style w:type="paragraph" w:customStyle="1" w:styleId="Encabezado1">
    <w:name w:val="Encabezado1"/>
    <w:basedOn w:val="Normal"/>
    <w:next w:val="Textoindependiente"/>
    <w:rsid w:val="0085517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xtoindependiente">
    <w:name w:val="Body Text"/>
    <w:basedOn w:val="Normal"/>
    <w:rsid w:val="0085517D"/>
    <w:pPr>
      <w:spacing w:after="0" w:line="300" w:lineRule="auto"/>
      <w:jc w:val="both"/>
    </w:pPr>
    <w:rPr>
      <w:rFonts w:ascii="Book Antiqua" w:hAnsi="Book Antiqua"/>
      <w:lang w:val="es-ES"/>
    </w:rPr>
  </w:style>
  <w:style w:type="paragraph" w:styleId="Lista">
    <w:name w:val="List"/>
    <w:basedOn w:val="Textoindependiente"/>
    <w:rsid w:val="0085517D"/>
    <w:rPr>
      <w:rFonts w:cs="Mangal"/>
    </w:rPr>
  </w:style>
  <w:style w:type="paragraph" w:customStyle="1" w:styleId="Etiqueta">
    <w:name w:val="Etiqueta"/>
    <w:basedOn w:val="Normal"/>
    <w:rsid w:val="0085517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85517D"/>
    <w:pPr>
      <w:suppressLineNumbers/>
    </w:pPr>
    <w:rPr>
      <w:rFonts w:cs="Mangal"/>
    </w:rPr>
  </w:style>
  <w:style w:type="paragraph" w:customStyle="1" w:styleId="Textodeglobo1">
    <w:name w:val="Texto de globo1"/>
    <w:basedOn w:val="Normal"/>
    <w:rsid w:val="008551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rrafodelista1">
    <w:name w:val="Párrafo de lista1"/>
    <w:basedOn w:val="Normal"/>
    <w:rsid w:val="0085517D"/>
    <w:pPr>
      <w:ind w:left="720"/>
    </w:pPr>
  </w:style>
  <w:style w:type="paragraph" w:styleId="Encabezado">
    <w:name w:val="header"/>
    <w:basedOn w:val="Normal"/>
    <w:rsid w:val="0085517D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rsid w:val="0085517D"/>
    <w:pPr>
      <w:tabs>
        <w:tab w:val="center" w:pos="4252"/>
        <w:tab w:val="right" w:pos="8504"/>
      </w:tabs>
      <w:spacing w:after="0" w:line="240" w:lineRule="auto"/>
    </w:pPr>
  </w:style>
  <w:style w:type="paragraph" w:styleId="Ttulo">
    <w:name w:val="Title"/>
    <w:basedOn w:val="Normal"/>
    <w:next w:val="Normal"/>
    <w:qFormat/>
    <w:rsid w:val="0085517D"/>
    <w:pPr>
      <w:pBdr>
        <w:bottom w:val="single" w:sz="8" w:space="4" w:color="000000"/>
      </w:pBdr>
      <w:spacing w:after="300" w:line="240" w:lineRule="auto"/>
    </w:pPr>
    <w:rPr>
      <w:rFonts w:ascii="Cambria" w:hAnsi="Cambria"/>
      <w:color w:val="000000"/>
      <w:spacing w:val="5"/>
      <w:kern w:val="1"/>
      <w:sz w:val="52"/>
      <w:szCs w:val="52"/>
    </w:rPr>
  </w:style>
  <w:style w:type="paragraph" w:styleId="Subttulo">
    <w:name w:val="Subtitle"/>
    <w:basedOn w:val="Encabezado1"/>
    <w:next w:val="Textoindependiente"/>
    <w:qFormat/>
    <w:rsid w:val="0085517D"/>
    <w:pPr>
      <w:jc w:val="center"/>
    </w:pPr>
    <w:rPr>
      <w:i/>
      <w:iCs/>
    </w:rPr>
  </w:style>
  <w:style w:type="paragraph" w:customStyle="1" w:styleId="Epgrafe1">
    <w:name w:val="Epígrafe1"/>
    <w:basedOn w:val="Normal"/>
    <w:next w:val="Normal"/>
    <w:rsid w:val="0085517D"/>
    <w:pPr>
      <w:jc w:val="center"/>
    </w:pPr>
    <w:rPr>
      <w:rFonts w:ascii="Arial" w:hAnsi="Arial" w:cs="Arial"/>
      <w:i/>
      <w:iCs/>
    </w:rPr>
  </w:style>
  <w:style w:type="paragraph" w:styleId="Prrafodelista">
    <w:name w:val="List Paragraph"/>
    <w:basedOn w:val="Normal"/>
    <w:uiPriority w:val="99"/>
    <w:qFormat/>
    <w:rsid w:val="0085517D"/>
    <w:pPr>
      <w:ind w:left="708"/>
    </w:pPr>
  </w:style>
  <w:style w:type="paragraph" w:customStyle="1" w:styleId="Default">
    <w:name w:val="Default"/>
    <w:rsid w:val="00475B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6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D649A"/>
    <w:rPr>
      <w:rFonts w:ascii="Tahoma" w:hAnsi="Tahoma" w:cs="Tahoma"/>
      <w:sz w:val="16"/>
      <w:szCs w:val="16"/>
      <w:lang w:eastAsia="ar-SA"/>
    </w:rPr>
  </w:style>
  <w:style w:type="paragraph" w:styleId="NormalWeb">
    <w:name w:val="Normal (Web)"/>
    <w:basedOn w:val="Normal"/>
    <w:rsid w:val="001E767E"/>
    <w:pPr>
      <w:suppressAutoHyphens w:val="0"/>
      <w:spacing w:after="150" w:line="360" w:lineRule="atLeast"/>
      <w:ind w:left="100"/>
    </w:pPr>
    <w:rPr>
      <w:rFonts w:ascii="Verdana" w:hAnsi="Verdana"/>
      <w:sz w:val="24"/>
      <w:szCs w:val="24"/>
      <w:lang w:val="es-ES" w:eastAsia="es-ES"/>
    </w:rPr>
  </w:style>
  <w:style w:type="character" w:styleId="Textodelmarcadordeposicin">
    <w:name w:val="Placeholder Text"/>
    <w:uiPriority w:val="99"/>
    <w:semiHidden/>
    <w:rsid w:val="00E978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1777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Trabajo practico numero 1:</vt:lpstr>
      <vt:lpstr>Trabajo practico numero 1:</vt:lpstr>
    </vt:vector>
  </TitlesOfParts>
  <Company>UNQUI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practico numero 1:</dc:title>
  <dc:creator>sabrina benitez</dc:creator>
  <cp:lastModifiedBy>Diana</cp:lastModifiedBy>
  <cp:revision>8</cp:revision>
  <cp:lastPrinted>2018-08-12T20:54:00Z</cp:lastPrinted>
  <dcterms:created xsi:type="dcterms:W3CDTF">2018-08-09T20:51:00Z</dcterms:created>
  <dcterms:modified xsi:type="dcterms:W3CDTF">2018-08-12T20:55:00Z</dcterms:modified>
</cp:coreProperties>
</file>