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3269" w:rsidRDefault="00FE3269" w:rsidP="00FE3269">
      <w:pPr>
        <w:spacing w:after="0" w:line="360" w:lineRule="auto"/>
        <w:rPr>
          <w:rFonts w:ascii="Arial" w:hAnsi="Arial" w:cs="Arial"/>
          <w:b/>
          <w:smallCaps/>
        </w:rPr>
      </w:pPr>
      <w:bookmarkStart w:id="0" w:name="_GoBack"/>
      <w:bookmarkEnd w:id="0"/>
      <w:r>
        <w:rPr>
          <w:rFonts w:ascii="Arial" w:hAnsi="Arial" w:cs="Arial"/>
          <w:b/>
          <w:smallCaps/>
        </w:rPr>
        <w:t xml:space="preserve">                   </w:t>
      </w:r>
    </w:p>
    <w:p w:rsidR="007E491F" w:rsidRPr="001E47D7" w:rsidRDefault="00FE3269" w:rsidP="00FE3269">
      <w:pPr>
        <w:spacing w:after="0"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mallCaps/>
        </w:rPr>
        <w:t xml:space="preserve">                                  </w:t>
      </w:r>
      <w:r w:rsidR="009C725B">
        <w:rPr>
          <w:rFonts w:ascii="Arial" w:hAnsi="Arial" w:cs="Arial"/>
          <w:b/>
          <w:smallCaps/>
        </w:rPr>
        <w:t xml:space="preserve">      </w:t>
      </w:r>
      <w:r>
        <w:rPr>
          <w:rFonts w:ascii="Arial" w:hAnsi="Arial" w:cs="Arial"/>
          <w:b/>
          <w:smallCaps/>
        </w:rPr>
        <w:t xml:space="preserve">     </w:t>
      </w:r>
      <w:r w:rsidR="007E491F" w:rsidRPr="001E47D7">
        <w:rPr>
          <w:rFonts w:ascii="Arial" w:hAnsi="Arial" w:cs="Arial"/>
          <w:b/>
          <w:caps/>
          <w:sz w:val="36"/>
          <w:szCs w:val="36"/>
        </w:rPr>
        <w:t xml:space="preserve">T. P. </w:t>
      </w:r>
      <w:r w:rsidR="007E491F" w:rsidRPr="001E47D7">
        <w:rPr>
          <w:rFonts w:ascii="Arial" w:hAnsi="Arial" w:cs="Arial"/>
          <w:b/>
          <w:sz w:val="36"/>
          <w:szCs w:val="36"/>
        </w:rPr>
        <w:t xml:space="preserve">Nº </w:t>
      </w:r>
      <w:r w:rsidR="000D552A" w:rsidRPr="001E47D7">
        <w:rPr>
          <w:rFonts w:ascii="Arial" w:hAnsi="Arial" w:cs="Arial"/>
          <w:b/>
          <w:sz w:val="36"/>
          <w:szCs w:val="36"/>
        </w:rPr>
        <w:t>2</w:t>
      </w:r>
      <w:r>
        <w:rPr>
          <w:rFonts w:ascii="Arial" w:hAnsi="Arial" w:cs="Arial"/>
          <w:b/>
          <w:sz w:val="36"/>
          <w:szCs w:val="36"/>
        </w:rPr>
        <w:t xml:space="preserve">  -  Respuestas</w:t>
      </w:r>
    </w:p>
    <w:p w:rsidR="00636735" w:rsidRPr="001E47D7" w:rsidRDefault="00636735" w:rsidP="000D552A">
      <w:pPr>
        <w:spacing w:after="0" w:line="360" w:lineRule="auto"/>
        <w:jc w:val="center"/>
        <w:rPr>
          <w:rFonts w:ascii="Arial" w:hAnsi="Arial" w:cs="Arial"/>
          <w:b/>
        </w:rPr>
      </w:pPr>
    </w:p>
    <w:p w:rsidR="000C09B4" w:rsidRDefault="000C09B4" w:rsidP="00ED1021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</w:rPr>
      </w:pPr>
      <w:r w:rsidRPr="001E47D7">
        <w:rPr>
          <w:rFonts w:ascii="Arial" w:hAnsi="Arial" w:cs="Arial"/>
          <w:b/>
          <w:smallCaps/>
          <w:sz w:val="28"/>
          <w:szCs w:val="28"/>
          <w:u w:val="single"/>
        </w:rPr>
        <w:t xml:space="preserve">Exponentes y </w:t>
      </w:r>
      <w:r w:rsidR="001A69C8" w:rsidRPr="001E47D7">
        <w:rPr>
          <w:rFonts w:ascii="Arial" w:hAnsi="Arial" w:cs="Arial"/>
          <w:b/>
          <w:smallCaps/>
          <w:sz w:val="28"/>
          <w:szCs w:val="28"/>
          <w:u w:val="single"/>
        </w:rPr>
        <w:t>Raíces</w:t>
      </w:r>
    </w:p>
    <w:p w:rsidR="00FE3269" w:rsidRPr="001E47D7" w:rsidRDefault="00FE3269" w:rsidP="00ED1021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</w:rPr>
      </w:pPr>
    </w:p>
    <w:p w:rsidR="008D157F" w:rsidRPr="00B368A3" w:rsidRDefault="00F82270" w:rsidP="0067282F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b/>
          <w:lang w:val="it-IT"/>
        </w:rPr>
        <w:t>Problema 1</w:t>
      </w:r>
      <w:r w:rsidR="0067282F" w:rsidRPr="00B368A3">
        <w:rPr>
          <w:rFonts w:ascii="Arial" w:hAnsi="Arial" w:cs="Arial"/>
          <w:b/>
          <w:lang w:val="it-IT"/>
        </w:rPr>
        <w:t>)</w:t>
      </w:r>
      <w:r w:rsidR="0067282F" w:rsidRPr="00B368A3">
        <w:rPr>
          <w:rFonts w:ascii="Arial" w:hAnsi="Arial" w:cs="Arial"/>
          <w:lang w:val="it-IT"/>
        </w:rPr>
        <w:t xml:space="preserve"> </w:t>
      </w:r>
    </w:p>
    <w:p w:rsidR="00AF57E3" w:rsidRPr="00B368A3" w:rsidRDefault="0067282F" w:rsidP="004454BE">
      <w:pPr>
        <w:spacing w:after="0" w:line="360" w:lineRule="auto"/>
        <w:jc w:val="both"/>
        <w:rPr>
          <w:rFonts w:ascii="Arial" w:hAnsi="Arial" w:cs="Arial"/>
          <w:position w:val="-8"/>
          <w:lang w:val="it-IT"/>
        </w:rPr>
      </w:pPr>
      <w:r w:rsidRPr="00B368A3">
        <w:rPr>
          <w:rFonts w:ascii="Arial" w:hAnsi="Arial" w:cs="Arial"/>
          <w:lang w:val="it-IT"/>
        </w:rPr>
        <w:t xml:space="preserve">a) </w:t>
      </w:r>
      <w:r w:rsidR="00AF57E3" w:rsidRPr="00B368A3">
        <w:rPr>
          <w:rFonts w:ascii="Arial" w:hAnsi="Arial" w:cs="Arial"/>
          <w:lang w:val="it-IT"/>
        </w:rPr>
        <w:t xml:space="preserve"> </w:t>
      </w:r>
      <w:r w:rsidR="00FE3269" w:rsidRPr="00FE3269">
        <w:rPr>
          <w:rFonts w:ascii="Arial" w:hAnsi="Arial" w:cs="Arial"/>
          <w:position w:val="-6"/>
        </w:rPr>
        <w:object w:dxaOrig="9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16.3pt" o:ole="">
            <v:imagedata r:id="rId8" o:title=""/>
          </v:shape>
          <o:OLEObject Type="Embed" ProgID="Equation.3" ShapeID="_x0000_i1025" DrawAspect="Content" ObjectID="_1595600238" r:id="rId9"/>
        </w:object>
      </w:r>
      <w:r w:rsidR="00FE3269" w:rsidRPr="00B368A3">
        <w:rPr>
          <w:rFonts w:ascii="Arial" w:hAnsi="Arial" w:cs="Arial"/>
          <w:position w:val="-8"/>
          <w:lang w:val="it-IT"/>
        </w:rPr>
        <w:t xml:space="preserve">   </w:t>
      </w:r>
      <w:r w:rsidR="007E0760" w:rsidRPr="00B368A3">
        <w:rPr>
          <w:rFonts w:ascii="Arial" w:hAnsi="Arial" w:cs="Arial"/>
          <w:position w:val="-8"/>
          <w:lang w:val="it-IT"/>
        </w:rPr>
        <w:t xml:space="preserve">                      </w:t>
      </w:r>
      <w:r w:rsidR="00FE3269" w:rsidRPr="00B368A3">
        <w:rPr>
          <w:rFonts w:ascii="Arial" w:hAnsi="Arial" w:cs="Arial"/>
          <w:position w:val="-8"/>
          <w:lang w:val="it-IT"/>
        </w:rPr>
        <w:t xml:space="preserve"> </w:t>
      </w:r>
    </w:p>
    <w:p w:rsidR="00AF57E3" w:rsidRPr="00B368A3" w:rsidRDefault="0067282F" w:rsidP="004454BE">
      <w:pPr>
        <w:spacing w:after="0" w:line="360" w:lineRule="auto"/>
        <w:jc w:val="both"/>
        <w:rPr>
          <w:rFonts w:ascii="Arial" w:hAnsi="Arial" w:cs="Arial"/>
          <w:position w:val="-8"/>
          <w:lang w:val="it-IT"/>
        </w:rPr>
      </w:pPr>
      <w:r w:rsidRPr="00B368A3">
        <w:rPr>
          <w:rFonts w:ascii="Arial" w:hAnsi="Arial" w:cs="Arial"/>
          <w:lang w:val="it-IT"/>
        </w:rPr>
        <w:t xml:space="preserve">b) </w:t>
      </w:r>
      <w:r w:rsidR="00AF57E3" w:rsidRPr="00B368A3">
        <w:rPr>
          <w:rFonts w:ascii="Arial" w:hAnsi="Arial" w:cs="Arial"/>
          <w:lang w:val="it-IT"/>
        </w:rPr>
        <w:t xml:space="preserve"> </w:t>
      </w:r>
      <w:r w:rsidR="00FE3269" w:rsidRPr="00FE3269">
        <w:rPr>
          <w:rFonts w:ascii="Arial" w:hAnsi="Arial" w:cs="Arial"/>
          <w:position w:val="-6"/>
        </w:rPr>
        <w:object w:dxaOrig="560" w:dyaOrig="279">
          <v:shape id="_x0000_i1026" type="#_x0000_t75" style="width:33.6pt;height:16.3pt" o:ole="">
            <v:imagedata r:id="rId10" o:title=""/>
          </v:shape>
          <o:OLEObject Type="Embed" ProgID="Equation.3" ShapeID="_x0000_i1026" DrawAspect="Content" ObjectID="_1595600239" r:id="rId11"/>
        </w:object>
      </w:r>
      <w:r w:rsidR="00FE3269" w:rsidRPr="00B368A3">
        <w:rPr>
          <w:rFonts w:ascii="Arial" w:hAnsi="Arial" w:cs="Arial"/>
          <w:position w:val="-8"/>
          <w:lang w:val="it-IT"/>
        </w:rPr>
        <w:t xml:space="preserve">                      </w:t>
      </w:r>
    </w:p>
    <w:p w:rsidR="000D552A" w:rsidRPr="00B368A3" w:rsidRDefault="00A31F8F" w:rsidP="004454BE">
      <w:pPr>
        <w:spacing w:after="0" w:line="360" w:lineRule="auto"/>
        <w:jc w:val="both"/>
        <w:rPr>
          <w:rFonts w:ascii="Arial" w:hAnsi="Arial" w:cs="Arial"/>
          <w:position w:val="-8"/>
          <w:lang w:val="it-IT"/>
        </w:rPr>
      </w:pPr>
      <w:r w:rsidRPr="00B368A3">
        <w:rPr>
          <w:rFonts w:ascii="Arial" w:hAnsi="Arial" w:cs="Arial"/>
          <w:lang w:val="it-IT"/>
        </w:rPr>
        <w:t>c</w:t>
      </w:r>
      <w:r w:rsidR="0067282F" w:rsidRPr="00B368A3">
        <w:rPr>
          <w:rFonts w:ascii="Arial" w:hAnsi="Arial" w:cs="Arial"/>
          <w:lang w:val="it-IT"/>
        </w:rPr>
        <w:t>)</w:t>
      </w:r>
      <w:r w:rsidR="00FE3269" w:rsidRPr="00B368A3">
        <w:rPr>
          <w:rFonts w:ascii="Arial" w:hAnsi="Arial" w:cs="Arial"/>
          <w:lang w:val="it-IT"/>
        </w:rPr>
        <w:t xml:space="preserve">  </w:t>
      </w:r>
      <w:r w:rsidR="00314D8D" w:rsidRPr="00FE3269">
        <w:rPr>
          <w:rFonts w:ascii="Arial" w:hAnsi="Arial" w:cs="Arial"/>
          <w:position w:val="-6"/>
        </w:rPr>
        <w:object w:dxaOrig="560" w:dyaOrig="279">
          <v:shape id="_x0000_i1027" type="#_x0000_t75" style="width:33.6pt;height:16.3pt" o:ole="">
            <v:imagedata r:id="rId12" o:title=""/>
          </v:shape>
          <o:OLEObject Type="Embed" ProgID="Equation.3" ShapeID="_x0000_i1027" DrawAspect="Content" ObjectID="_1595600240" r:id="rId13"/>
        </w:object>
      </w:r>
    </w:p>
    <w:p w:rsidR="00FE3269" w:rsidRPr="00B368A3" w:rsidRDefault="00FE3269" w:rsidP="004454BE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82270" w:rsidRPr="00B368A3" w:rsidRDefault="004454BE" w:rsidP="004454BE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b/>
          <w:lang w:val="it-IT"/>
        </w:rPr>
        <w:t xml:space="preserve">Problema </w:t>
      </w:r>
      <w:r w:rsidR="00A9108B" w:rsidRPr="00B368A3">
        <w:rPr>
          <w:rFonts w:ascii="Arial" w:hAnsi="Arial" w:cs="Arial"/>
          <w:b/>
          <w:lang w:val="it-IT"/>
        </w:rPr>
        <w:t>2</w:t>
      </w:r>
      <w:r w:rsidR="00FE3269" w:rsidRPr="00B368A3">
        <w:rPr>
          <w:rFonts w:ascii="Arial" w:hAnsi="Arial" w:cs="Arial"/>
          <w:b/>
          <w:lang w:val="it-IT"/>
        </w:rPr>
        <w:t>)</w:t>
      </w:r>
    </w:p>
    <w:p w:rsidR="00AF57E3" w:rsidRPr="00B368A3" w:rsidRDefault="004454BE" w:rsidP="000D552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lang w:val="it-IT"/>
        </w:rPr>
        <w:t xml:space="preserve">a) </w:t>
      </w:r>
      <w:r w:rsidR="00314D8D" w:rsidRPr="00B368A3">
        <w:rPr>
          <w:rFonts w:ascii="Arial" w:hAnsi="Arial" w:cs="Arial"/>
          <w:lang w:val="it-IT"/>
        </w:rPr>
        <w:t xml:space="preserve">  </w:t>
      </w:r>
      <w:r w:rsidR="00314D8D" w:rsidRPr="00314D8D">
        <w:rPr>
          <w:rFonts w:ascii="Arial" w:hAnsi="Arial" w:cs="Arial"/>
          <w:position w:val="-6"/>
        </w:rPr>
        <w:object w:dxaOrig="440" w:dyaOrig="320">
          <v:shape id="_x0000_i1028" type="#_x0000_t75" style="width:26.4pt;height:18.7pt" o:ole="">
            <v:imagedata r:id="rId14" o:title=""/>
          </v:shape>
          <o:OLEObject Type="Embed" ProgID="Equation.3" ShapeID="_x0000_i1028" DrawAspect="Content" ObjectID="_1595600241" r:id="rId15"/>
        </w:object>
      </w:r>
      <w:r w:rsidR="00314D8D" w:rsidRPr="00B368A3">
        <w:rPr>
          <w:rFonts w:ascii="Arial" w:hAnsi="Arial" w:cs="Arial"/>
          <w:lang w:val="it-IT"/>
        </w:rPr>
        <w:t xml:space="preserve">                            </w:t>
      </w:r>
      <w:r w:rsidR="007E0760" w:rsidRPr="00B368A3">
        <w:rPr>
          <w:rFonts w:ascii="Arial" w:hAnsi="Arial" w:cs="Arial"/>
          <w:lang w:val="it-IT"/>
        </w:rPr>
        <w:t xml:space="preserve">  </w:t>
      </w:r>
      <w:r w:rsidR="00314D8D" w:rsidRPr="00B368A3">
        <w:rPr>
          <w:rFonts w:ascii="Arial" w:hAnsi="Arial" w:cs="Arial"/>
          <w:lang w:val="it-IT"/>
        </w:rPr>
        <w:t xml:space="preserve">  </w:t>
      </w:r>
    </w:p>
    <w:p w:rsidR="00AF57E3" w:rsidRPr="00B368A3" w:rsidRDefault="004454BE" w:rsidP="000D552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lang w:val="it-IT"/>
        </w:rPr>
        <w:t xml:space="preserve">b) </w:t>
      </w:r>
      <w:r w:rsidR="00314D8D" w:rsidRPr="00B368A3">
        <w:rPr>
          <w:rFonts w:ascii="Arial" w:hAnsi="Arial" w:cs="Arial"/>
          <w:lang w:val="it-IT"/>
        </w:rPr>
        <w:t xml:space="preserve">  </w:t>
      </w:r>
      <w:r w:rsidR="007424A7" w:rsidRPr="00314D8D">
        <w:rPr>
          <w:rFonts w:ascii="Arial" w:hAnsi="Arial" w:cs="Arial"/>
          <w:position w:val="-6"/>
        </w:rPr>
        <w:object w:dxaOrig="400" w:dyaOrig="320">
          <v:shape id="_x0000_i1029" type="#_x0000_t75" style="width:24pt;height:18.7pt" o:ole="">
            <v:imagedata r:id="rId16" o:title=""/>
          </v:shape>
          <o:OLEObject Type="Embed" ProgID="Equation.3" ShapeID="_x0000_i1029" DrawAspect="Content" ObjectID="_1595600242" r:id="rId17"/>
        </w:object>
      </w:r>
      <w:r w:rsidR="00314D8D" w:rsidRPr="00B368A3">
        <w:rPr>
          <w:rFonts w:ascii="Arial" w:hAnsi="Arial" w:cs="Arial"/>
          <w:position w:val="-26"/>
          <w:lang w:val="it-IT"/>
        </w:rPr>
        <w:t xml:space="preserve">                      </w:t>
      </w:r>
    </w:p>
    <w:p w:rsidR="000D552A" w:rsidRPr="00B368A3" w:rsidRDefault="00AF57E3" w:rsidP="000D552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lang w:val="it-IT"/>
        </w:rPr>
        <w:t>c</w:t>
      </w:r>
      <w:r w:rsidR="004454BE" w:rsidRPr="00B368A3">
        <w:rPr>
          <w:rFonts w:ascii="Arial" w:hAnsi="Arial" w:cs="Arial"/>
          <w:lang w:val="it-IT"/>
        </w:rPr>
        <w:t>)</w:t>
      </w:r>
      <w:r w:rsidR="00314D8D" w:rsidRPr="00B368A3">
        <w:rPr>
          <w:rFonts w:ascii="Arial" w:hAnsi="Arial" w:cs="Arial"/>
          <w:position w:val="-26"/>
          <w:lang w:val="it-IT"/>
        </w:rPr>
        <w:t xml:space="preserve"> </w:t>
      </w:r>
      <w:r w:rsidRPr="00B368A3">
        <w:rPr>
          <w:rFonts w:ascii="Arial" w:hAnsi="Arial" w:cs="Arial"/>
          <w:position w:val="-26"/>
          <w:lang w:val="it-IT"/>
        </w:rPr>
        <w:t xml:space="preserve">  </w:t>
      </w:r>
      <w:r w:rsidR="007424A7" w:rsidRPr="00314D8D">
        <w:rPr>
          <w:rFonts w:ascii="Arial" w:hAnsi="Arial" w:cs="Arial"/>
          <w:position w:val="-6"/>
        </w:rPr>
        <w:object w:dxaOrig="420" w:dyaOrig="320">
          <v:shape id="_x0000_i1030" type="#_x0000_t75" style="width:25.45pt;height:18.7pt" o:ole="">
            <v:imagedata r:id="rId18" o:title=""/>
          </v:shape>
          <o:OLEObject Type="Embed" ProgID="Equation.3" ShapeID="_x0000_i1030" DrawAspect="Content" ObjectID="_1595600243" r:id="rId19"/>
        </w:object>
      </w:r>
    </w:p>
    <w:p w:rsidR="0095618C" w:rsidRPr="00B368A3" w:rsidRDefault="0095618C" w:rsidP="000D552A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4454BE" w:rsidRPr="00B368A3" w:rsidRDefault="004454BE" w:rsidP="004454BE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b/>
          <w:lang w:val="it-IT"/>
        </w:rPr>
        <w:t xml:space="preserve">Problema </w:t>
      </w:r>
      <w:r w:rsidR="00A9108B" w:rsidRPr="00B368A3">
        <w:rPr>
          <w:rFonts w:ascii="Arial" w:hAnsi="Arial" w:cs="Arial"/>
          <w:b/>
          <w:lang w:val="it-IT"/>
        </w:rPr>
        <w:t>3</w:t>
      </w:r>
      <w:r w:rsidRPr="00B368A3">
        <w:rPr>
          <w:rFonts w:ascii="Arial" w:hAnsi="Arial" w:cs="Arial"/>
          <w:b/>
          <w:lang w:val="it-IT"/>
        </w:rPr>
        <w:t>)</w:t>
      </w:r>
    </w:p>
    <w:p w:rsidR="00D66045" w:rsidRDefault="00D66045" w:rsidP="00997C9A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997C9A" w:rsidRPr="00167621" w:rsidRDefault="00997C9A" w:rsidP="00997C9A">
      <w:pPr>
        <w:spacing w:after="0" w:line="360" w:lineRule="auto"/>
        <w:jc w:val="both"/>
        <w:rPr>
          <w:rFonts w:ascii="Arial" w:hAnsi="Arial" w:cs="Arial"/>
          <w:position w:val="-26"/>
          <w:lang w:val="it-IT"/>
        </w:rPr>
      </w:pPr>
      <w:r w:rsidRPr="00167621">
        <w:rPr>
          <w:rFonts w:ascii="Arial" w:hAnsi="Arial" w:cs="Arial"/>
          <w:lang w:val="it-IT"/>
        </w:rPr>
        <w:t xml:space="preserve">a)   </w:t>
      </w:r>
      <w:r w:rsidRPr="004454BE">
        <w:rPr>
          <w:rFonts w:ascii="Arial" w:hAnsi="Arial" w:cs="Arial"/>
          <w:position w:val="-8"/>
        </w:rPr>
        <w:object w:dxaOrig="660" w:dyaOrig="400">
          <v:shape id="_x0000_i1031" type="#_x0000_t75" style="width:39.85pt;height:23.5pt" o:ole="">
            <v:imagedata r:id="rId20" o:title=""/>
          </v:shape>
          <o:OLEObject Type="Embed" ProgID="Equation.3" ShapeID="_x0000_i1031" DrawAspect="Content" ObjectID="_1595600244" r:id="rId21"/>
        </w:object>
      </w:r>
      <w:r w:rsidRPr="00167621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                              </w:t>
      </w:r>
      <w:r w:rsidRPr="00167621">
        <w:rPr>
          <w:rFonts w:ascii="Arial" w:hAnsi="Arial" w:cs="Arial"/>
          <w:lang w:val="it-IT"/>
        </w:rPr>
        <w:t xml:space="preserve">  b) </w:t>
      </w:r>
      <w:r w:rsidRPr="007424A7">
        <w:rPr>
          <w:rFonts w:ascii="Arial" w:hAnsi="Arial" w:cs="Arial"/>
          <w:position w:val="-8"/>
        </w:rPr>
        <w:object w:dxaOrig="560" w:dyaOrig="360">
          <v:shape id="_x0000_i1032" type="#_x0000_t75" style="width:33.6pt;height:21.1pt" o:ole="">
            <v:imagedata r:id="rId22" o:title=""/>
          </v:shape>
          <o:OLEObject Type="Embed" ProgID="Equation.3" ShapeID="_x0000_i1032" DrawAspect="Content" ObjectID="_1595600245" r:id="rId23"/>
        </w:object>
      </w:r>
      <w:r w:rsidRPr="00167621">
        <w:rPr>
          <w:rFonts w:ascii="Arial" w:hAnsi="Arial" w:cs="Arial"/>
          <w:position w:val="-26"/>
          <w:lang w:val="it-IT"/>
        </w:rPr>
        <w:t xml:space="preserve">                    </w:t>
      </w:r>
      <w:r w:rsidR="00D66045">
        <w:rPr>
          <w:rFonts w:ascii="Arial" w:hAnsi="Arial" w:cs="Arial"/>
          <w:position w:val="-26"/>
          <w:lang w:val="it-IT"/>
        </w:rPr>
        <w:t xml:space="preserve">    </w:t>
      </w:r>
      <w:r w:rsidRPr="00167621">
        <w:rPr>
          <w:rFonts w:ascii="Arial" w:hAnsi="Arial" w:cs="Arial"/>
          <w:position w:val="-26"/>
          <w:lang w:val="it-IT"/>
        </w:rPr>
        <w:t xml:space="preserve">  </w:t>
      </w:r>
      <w:r w:rsidRPr="00167621">
        <w:rPr>
          <w:rFonts w:ascii="Arial" w:hAnsi="Arial" w:cs="Arial"/>
          <w:lang w:val="it-IT"/>
        </w:rPr>
        <w:t>c)</w:t>
      </w:r>
      <w:r w:rsidRPr="00167621">
        <w:rPr>
          <w:rFonts w:ascii="Arial" w:hAnsi="Arial" w:cs="Arial"/>
          <w:position w:val="-26"/>
          <w:lang w:val="it-IT"/>
        </w:rPr>
        <w:t xml:space="preserve"> </w:t>
      </w:r>
      <w:r w:rsidRPr="007424A7">
        <w:rPr>
          <w:rFonts w:ascii="Arial" w:hAnsi="Arial" w:cs="Arial"/>
          <w:position w:val="-8"/>
        </w:rPr>
        <w:object w:dxaOrig="660" w:dyaOrig="400">
          <v:shape id="_x0000_i1033" type="#_x0000_t75" style="width:39.85pt;height:23.05pt" o:ole="">
            <v:imagedata r:id="rId24" o:title=""/>
          </v:shape>
          <o:OLEObject Type="Embed" ProgID="Equation.3" ShapeID="_x0000_i1033" DrawAspect="Content" ObjectID="_1595600246" r:id="rId25"/>
        </w:object>
      </w:r>
    </w:p>
    <w:p w:rsidR="00997C9A" w:rsidRPr="00B368A3" w:rsidRDefault="00997C9A" w:rsidP="000D552A">
      <w:pPr>
        <w:spacing w:after="0" w:line="360" w:lineRule="auto"/>
        <w:jc w:val="both"/>
        <w:rPr>
          <w:rFonts w:ascii="Arial" w:hAnsi="Arial" w:cs="Arial"/>
          <w:position w:val="-10"/>
          <w:lang w:val="it-IT"/>
        </w:rPr>
      </w:pPr>
    </w:p>
    <w:p w:rsidR="007424A7" w:rsidRPr="00B368A3" w:rsidRDefault="007424A7" w:rsidP="000D552A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7424A7" w:rsidRPr="00B368A3" w:rsidRDefault="004454BE" w:rsidP="004454BE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  <w:r w:rsidRPr="00B368A3">
        <w:rPr>
          <w:rFonts w:ascii="Arial" w:hAnsi="Arial" w:cs="Arial"/>
          <w:b/>
          <w:lang w:val="it-IT"/>
        </w:rPr>
        <w:t xml:space="preserve">Problema </w:t>
      </w:r>
      <w:r w:rsidR="00A9108B" w:rsidRPr="00B368A3">
        <w:rPr>
          <w:rFonts w:ascii="Arial" w:hAnsi="Arial" w:cs="Arial"/>
          <w:b/>
          <w:lang w:val="it-IT"/>
        </w:rPr>
        <w:t>4</w:t>
      </w:r>
      <w:r w:rsidRPr="00B368A3">
        <w:rPr>
          <w:rFonts w:ascii="Arial" w:hAnsi="Arial" w:cs="Arial"/>
          <w:b/>
          <w:lang w:val="it-IT"/>
        </w:rPr>
        <w:t>)</w:t>
      </w:r>
    </w:p>
    <w:p w:rsidR="004454BE" w:rsidRPr="00167621" w:rsidRDefault="007424A7" w:rsidP="004454BE">
      <w:pPr>
        <w:spacing w:after="0" w:line="360" w:lineRule="auto"/>
        <w:jc w:val="both"/>
        <w:rPr>
          <w:rFonts w:ascii="Arial" w:hAnsi="Arial" w:cs="Arial"/>
          <w:position w:val="-26"/>
          <w:lang w:val="it-IT"/>
        </w:rPr>
      </w:pPr>
      <w:r w:rsidRPr="00167621">
        <w:rPr>
          <w:rFonts w:ascii="Arial" w:hAnsi="Arial" w:cs="Arial"/>
          <w:lang w:val="it-IT"/>
        </w:rPr>
        <w:t xml:space="preserve"> </w:t>
      </w:r>
      <w:r w:rsidR="004454BE" w:rsidRPr="00167621">
        <w:rPr>
          <w:rFonts w:ascii="Arial" w:hAnsi="Arial" w:cs="Arial"/>
          <w:lang w:val="it-IT"/>
        </w:rPr>
        <w:t xml:space="preserve">a) </w:t>
      </w:r>
      <w:r w:rsidRPr="00167621">
        <w:rPr>
          <w:rFonts w:ascii="Arial" w:hAnsi="Arial" w:cs="Arial"/>
          <w:lang w:val="it-IT"/>
        </w:rPr>
        <w:t xml:space="preserve">   </w:t>
      </w:r>
      <w:r w:rsidRPr="007424A7">
        <w:rPr>
          <w:rFonts w:ascii="Arial" w:hAnsi="Arial" w:cs="Arial"/>
          <w:position w:val="-6"/>
        </w:rPr>
        <w:object w:dxaOrig="200" w:dyaOrig="220">
          <v:shape id="_x0000_i1034" type="#_x0000_t75" style="width:12pt;height:12.95pt" o:ole="">
            <v:imagedata r:id="rId26" o:title=""/>
          </v:shape>
          <o:OLEObject Type="Embed" ProgID="Equation.3" ShapeID="_x0000_i1034" DrawAspect="Content" ObjectID="_1595600247" r:id="rId27"/>
        </w:object>
      </w:r>
      <w:r w:rsidRPr="00167621">
        <w:rPr>
          <w:rFonts w:ascii="Arial" w:hAnsi="Arial" w:cs="Arial"/>
          <w:lang w:val="it-IT"/>
        </w:rPr>
        <w:t xml:space="preserve">                                        b)  </w:t>
      </w:r>
      <w:r w:rsidRPr="007424A7">
        <w:rPr>
          <w:rFonts w:ascii="Arial" w:hAnsi="Arial" w:cs="Arial"/>
          <w:position w:val="-8"/>
        </w:rPr>
        <w:object w:dxaOrig="380" w:dyaOrig="360">
          <v:shape id="_x0000_i1035" type="#_x0000_t75" style="width:20.15pt;height:18.7pt" o:ole="">
            <v:imagedata r:id="rId28" o:title=""/>
          </v:shape>
          <o:OLEObject Type="Embed" ProgID="Equation.3" ShapeID="_x0000_i1035" DrawAspect="Content" ObjectID="_1595600248" r:id="rId29"/>
        </w:object>
      </w:r>
      <w:r w:rsidRPr="00167621">
        <w:rPr>
          <w:rFonts w:ascii="Arial" w:hAnsi="Arial" w:cs="Arial"/>
          <w:position w:val="-26"/>
          <w:lang w:val="it-IT"/>
        </w:rPr>
        <w:t xml:space="preserve">                     </w:t>
      </w:r>
      <w:r w:rsidR="00D66045">
        <w:rPr>
          <w:rFonts w:ascii="Arial" w:hAnsi="Arial" w:cs="Arial"/>
          <w:position w:val="-26"/>
          <w:lang w:val="it-IT"/>
        </w:rPr>
        <w:t xml:space="preserve">         </w:t>
      </w:r>
      <w:r w:rsidRPr="00167621">
        <w:rPr>
          <w:rFonts w:ascii="Arial" w:hAnsi="Arial" w:cs="Arial"/>
          <w:position w:val="-26"/>
          <w:lang w:val="it-IT"/>
        </w:rPr>
        <w:t xml:space="preserve"> </w:t>
      </w:r>
      <w:r w:rsidR="004454BE" w:rsidRPr="00167621">
        <w:rPr>
          <w:rFonts w:ascii="Arial" w:hAnsi="Arial" w:cs="Arial"/>
          <w:lang w:val="it-IT"/>
        </w:rPr>
        <w:t>c)</w:t>
      </w:r>
      <w:r w:rsidRPr="00167621">
        <w:rPr>
          <w:rFonts w:ascii="Arial" w:hAnsi="Arial" w:cs="Arial"/>
          <w:lang w:val="it-IT"/>
        </w:rPr>
        <w:t xml:space="preserve"> </w:t>
      </w:r>
      <w:r w:rsidR="00993D67" w:rsidRPr="007424A7">
        <w:rPr>
          <w:rFonts w:ascii="Arial" w:hAnsi="Arial" w:cs="Arial"/>
          <w:position w:val="-32"/>
        </w:rPr>
        <w:object w:dxaOrig="520" w:dyaOrig="700">
          <v:shape id="_x0000_i1036" type="#_x0000_t75" style="width:25.45pt;height:34.55pt" o:ole="">
            <v:imagedata r:id="rId30" o:title=""/>
          </v:shape>
          <o:OLEObject Type="Embed" ProgID="Equation.3" ShapeID="_x0000_i1036" DrawAspect="Content" ObjectID="_1595600249" r:id="rId31"/>
        </w:object>
      </w:r>
    </w:p>
    <w:p w:rsidR="007424A7" w:rsidRPr="00167621" w:rsidRDefault="007424A7" w:rsidP="004454BE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0738BA" w:rsidRDefault="000738BA" w:rsidP="000738B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167621">
        <w:rPr>
          <w:rFonts w:ascii="Arial" w:hAnsi="Arial" w:cs="Arial"/>
          <w:b/>
          <w:lang w:val="it-IT"/>
        </w:rPr>
        <w:t xml:space="preserve">Problema </w:t>
      </w:r>
      <w:r w:rsidR="00A9108B" w:rsidRPr="00167621">
        <w:rPr>
          <w:rFonts w:ascii="Arial" w:hAnsi="Arial" w:cs="Arial"/>
          <w:b/>
          <w:lang w:val="it-IT"/>
        </w:rPr>
        <w:t>5</w:t>
      </w:r>
      <w:r w:rsidRPr="00167621">
        <w:rPr>
          <w:rFonts w:ascii="Arial" w:hAnsi="Arial" w:cs="Arial"/>
          <w:b/>
          <w:lang w:val="it-IT"/>
        </w:rPr>
        <w:t>)</w:t>
      </w:r>
      <w:r w:rsidRPr="00167621">
        <w:rPr>
          <w:rFonts w:ascii="Arial" w:hAnsi="Arial" w:cs="Arial"/>
          <w:lang w:val="it-IT"/>
        </w:rPr>
        <w:t xml:space="preserve"> </w:t>
      </w:r>
    </w:p>
    <w:p w:rsidR="00D66045" w:rsidRPr="00167621" w:rsidRDefault="00D66045" w:rsidP="000738BA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AF57E3" w:rsidRPr="00B368A3" w:rsidRDefault="000738BA" w:rsidP="00167621">
      <w:pPr>
        <w:spacing w:line="240" w:lineRule="auto"/>
        <w:rPr>
          <w:rFonts w:ascii="Arial" w:hAnsi="Arial" w:cs="Arial"/>
          <w:position w:val="-24"/>
          <w:lang w:val="it-IT"/>
        </w:rPr>
      </w:pPr>
      <w:r w:rsidRPr="00B368A3">
        <w:rPr>
          <w:rFonts w:ascii="Arial" w:hAnsi="Arial" w:cs="Arial"/>
          <w:lang w:val="it-IT"/>
        </w:rPr>
        <w:t xml:space="preserve">a) </w:t>
      </w:r>
      <w:r w:rsidR="00167621" w:rsidRPr="00167621">
        <w:rPr>
          <w:rFonts w:ascii="Arial" w:hAnsi="Arial" w:cs="Arial"/>
          <w:position w:val="-8"/>
        </w:rPr>
        <w:object w:dxaOrig="480" w:dyaOrig="360">
          <v:shape id="_x0000_i1037" type="#_x0000_t75" style="width:24.95pt;height:18.7pt" o:ole="">
            <v:imagedata r:id="rId32" o:title=""/>
          </v:shape>
          <o:OLEObject Type="Embed" ProgID="Equation.3" ShapeID="_x0000_i1037" DrawAspect="Content" ObjectID="_1595600250" r:id="rId33"/>
        </w:object>
      </w:r>
      <w:r w:rsidR="00167621" w:rsidRPr="00B368A3">
        <w:rPr>
          <w:rFonts w:ascii="Arial" w:hAnsi="Arial" w:cs="Arial"/>
          <w:position w:val="-24"/>
          <w:lang w:val="it-IT"/>
        </w:rPr>
        <w:t xml:space="preserve"> </w:t>
      </w:r>
      <w:r w:rsidR="00383977" w:rsidRPr="00B368A3">
        <w:rPr>
          <w:rFonts w:ascii="Arial" w:hAnsi="Arial" w:cs="Arial"/>
          <w:position w:val="-24"/>
          <w:lang w:val="it-IT"/>
        </w:rPr>
        <w:t xml:space="preserve">          </w:t>
      </w:r>
      <w:r w:rsidR="00167621" w:rsidRPr="00B368A3">
        <w:rPr>
          <w:rFonts w:ascii="Arial" w:hAnsi="Arial" w:cs="Arial"/>
          <w:position w:val="-24"/>
          <w:lang w:val="it-IT"/>
        </w:rPr>
        <w:t xml:space="preserve"> </w:t>
      </w:r>
      <w:r w:rsidR="00AF57E3" w:rsidRPr="00B368A3">
        <w:rPr>
          <w:rFonts w:ascii="Arial" w:hAnsi="Arial" w:cs="Arial"/>
          <w:position w:val="-24"/>
          <w:lang w:val="it-IT"/>
        </w:rPr>
        <w:t xml:space="preserve">                       </w:t>
      </w:r>
      <w:r w:rsidR="00D66045" w:rsidRPr="00B368A3">
        <w:rPr>
          <w:rFonts w:ascii="Arial" w:hAnsi="Arial" w:cs="Arial"/>
          <w:position w:val="-24"/>
          <w:lang w:val="it-IT"/>
        </w:rPr>
        <w:t xml:space="preserve">  </w:t>
      </w:r>
      <w:r w:rsidR="00AF57E3" w:rsidRPr="00B368A3">
        <w:rPr>
          <w:rFonts w:ascii="Arial" w:hAnsi="Arial" w:cs="Arial"/>
          <w:lang w:val="it-IT"/>
        </w:rPr>
        <w:t>d)</w:t>
      </w:r>
      <w:r w:rsidR="00AF57E3" w:rsidRPr="00B368A3">
        <w:rPr>
          <w:rFonts w:ascii="Arial" w:hAnsi="Arial" w:cs="Arial"/>
          <w:position w:val="-24"/>
          <w:lang w:val="it-IT"/>
        </w:rPr>
        <w:t xml:space="preserve"> </w:t>
      </w:r>
      <w:r w:rsidR="00AF57E3" w:rsidRPr="00167621">
        <w:rPr>
          <w:rFonts w:ascii="Arial" w:hAnsi="Arial" w:cs="Arial"/>
          <w:position w:val="-6"/>
        </w:rPr>
        <w:object w:dxaOrig="200" w:dyaOrig="279">
          <v:shape id="_x0000_i1038" type="#_x0000_t75" style="width:10.55pt;height:14.4pt" o:ole="">
            <v:imagedata r:id="rId34" o:title=""/>
          </v:shape>
          <o:OLEObject Type="Embed" ProgID="Equation.3" ShapeID="_x0000_i1038" DrawAspect="Content" ObjectID="_1595600251" r:id="rId35"/>
        </w:object>
      </w:r>
      <w:r w:rsidR="00AF57E3" w:rsidRPr="00B368A3">
        <w:rPr>
          <w:rFonts w:ascii="Arial" w:hAnsi="Arial" w:cs="Arial"/>
          <w:position w:val="-24"/>
          <w:lang w:val="it-IT"/>
        </w:rPr>
        <w:t xml:space="preserve">               </w:t>
      </w:r>
    </w:p>
    <w:p w:rsidR="00AF57E3" w:rsidRPr="00B368A3" w:rsidRDefault="000738BA" w:rsidP="00167621">
      <w:pPr>
        <w:spacing w:line="240" w:lineRule="auto"/>
        <w:rPr>
          <w:rFonts w:ascii="Arial" w:hAnsi="Arial" w:cs="Arial"/>
          <w:position w:val="-24"/>
          <w:lang w:val="it-IT"/>
        </w:rPr>
      </w:pPr>
      <w:r w:rsidRPr="00B368A3">
        <w:rPr>
          <w:rFonts w:ascii="Arial" w:hAnsi="Arial" w:cs="Arial"/>
          <w:lang w:val="it-IT"/>
        </w:rPr>
        <w:t xml:space="preserve">b) </w:t>
      </w:r>
      <w:r w:rsidR="00167621" w:rsidRPr="00167621">
        <w:rPr>
          <w:rFonts w:ascii="Arial" w:hAnsi="Arial" w:cs="Arial"/>
          <w:position w:val="-8"/>
        </w:rPr>
        <w:object w:dxaOrig="480" w:dyaOrig="360">
          <v:shape id="_x0000_i1039" type="#_x0000_t75" style="width:24.95pt;height:18.7pt" o:ole="">
            <v:imagedata r:id="rId36" o:title=""/>
          </v:shape>
          <o:OLEObject Type="Embed" ProgID="Equation.3" ShapeID="_x0000_i1039" DrawAspect="Content" ObjectID="_1595600252" r:id="rId37"/>
        </w:object>
      </w:r>
      <w:r w:rsidR="00167621" w:rsidRPr="00B368A3">
        <w:rPr>
          <w:rFonts w:ascii="Arial" w:hAnsi="Arial" w:cs="Arial"/>
          <w:position w:val="-24"/>
          <w:lang w:val="it-IT"/>
        </w:rPr>
        <w:t xml:space="preserve"> </w:t>
      </w:r>
      <w:r w:rsidR="00383977" w:rsidRPr="00B368A3">
        <w:rPr>
          <w:rFonts w:ascii="Arial" w:hAnsi="Arial" w:cs="Arial"/>
          <w:position w:val="-24"/>
          <w:lang w:val="it-IT"/>
        </w:rPr>
        <w:t xml:space="preserve">           </w:t>
      </w:r>
      <w:r w:rsidR="00AF57E3" w:rsidRPr="00B368A3">
        <w:rPr>
          <w:rFonts w:ascii="Arial" w:hAnsi="Arial" w:cs="Arial"/>
          <w:position w:val="-24"/>
          <w:lang w:val="it-IT"/>
        </w:rPr>
        <w:t xml:space="preserve">                      </w:t>
      </w:r>
      <w:r w:rsidR="00D66045" w:rsidRPr="00B368A3">
        <w:rPr>
          <w:rFonts w:ascii="Arial" w:hAnsi="Arial" w:cs="Arial"/>
          <w:position w:val="-24"/>
          <w:lang w:val="it-IT"/>
        </w:rPr>
        <w:t xml:space="preserve">  </w:t>
      </w:r>
      <w:r w:rsidR="00AF57E3" w:rsidRPr="00B368A3">
        <w:rPr>
          <w:rFonts w:ascii="Arial" w:hAnsi="Arial" w:cs="Arial"/>
          <w:position w:val="-24"/>
          <w:lang w:val="it-IT"/>
        </w:rPr>
        <w:t xml:space="preserve"> </w:t>
      </w:r>
      <w:r w:rsidR="00AF57E3" w:rsidRPr="00B368A3">
        <w:rPr>
          <w:rFonts w:ascii="Arial" w:hAnsi="Arial" w:cs="Arial"/>
          <w:lang w:val="it-IT"/>
        </w:rPr>
        <w:t xml:space="preserve">e) </w:t>
      </w:r>
      <w:r w:rsidR="00AF57E3" w:rsidRPr="00167621">
        <w:rPr>
          <w:rFonts w:ascii="Arial" w:hAnsi="Arial" w:cs="Arial"/>
          <w:position w:val="-8"/>
        </w:rPr>
        <w:object w:dxaOrig="540" w:dyaOrig="360">
          <v:shape id="_x0000_i1040" type="#_x0000_t75" style="width:27.85pt;height:18.7pt" o:ole="">
            <v:imagedata r:id="rId38" o:title=""/>
          </v:shape>
          <o:OLEObject Type="Embed" ProgID="Equation.3" ShapeID="_x0000_i1040" DrawAspect="Content" ObjectID="_1595600253" r:id="rId39"/>
        </w:object>
      </w:r>
      <w:r w:rsidR="00AF57E3" w:rsidRPr="00B368A3">
        <w:rPr>
          <w:rFonts w:ascii="Arial" w:hAnsi="Arial" w:cs="Arial"/>
          <w:position w:val="-24"/>
          <w:lang w:val="it-IT"/>
        </w:rPr>
        <w:t xml:space="preserve">               </w:t>
      </w:r>
    </w:p>
    <w:p w:rsidR="00167621" w:rsidRPr="00B368A3" w:rsidRDefault="00167621" w:rsidP="00167621">
      <w:pPr>
        <w:spacing w:line="240" w:lineRule="auto"/>
        <w:rPr>
          <w:rFonts w:ascii="Arial" w:hAnsi="Arial" w:cs="Arial"/>
          <w:lang w:val="it-IT"/>
        </w:rPr>
      </w:pPr>
      <w:r w:rsidRPr="00B368A3">
        <w:rPr>
          <w:rFonts w:ascii="Arial" w:hAnsi="Arial" w:cs="Arial"/>
          <w:position w:val="-24"/>
          <w:lang w:val="it-IT"/>
        </w:rPr>
        <w:t xml:space="preserve"> </w:t>
      </w:r>
      <w:r w:rsidRPr="00B368A3">
        <w:rPr>
          <w:rFonts w:ascii="Arial" w:hAnsi="Arial" w:cs="Arial"/>
          <w:lang w:val="it-IT"/>
        </w:rPr>
        <w:t xml:space="preserve">c) </w:t>
      </w:r>
      <w:r w:rsidR="00383977" w:rsidRPr="00383977">
        <w:rPr>
          <w:rFonts w:ascii="Arial" w:hAnsi="Arial" w:cs="Arial"/>
          <w:position w:val="-12"/>
          <w:sz w:val="20"/>
          <w:szCs w:val="20"/>
        </w:rPr>
        <w:object w:dxaOrig="560" w:dyaOrig="400">
          <v:shape id="_x0000_i1041" type="#_x0000_t75" style="width:28.8pt;height:20.65pt" o:ole="">
            <v:imagedata r:id="rId40" o:title=""/>
          </v:shape>
          <o:OLEObject Type="Embed" ProgID="Equation.3" ShapeID="_x0000_i1041" DrawAspect="Content" ObjectID="_1595600254" r:id="rId41"/>
        </w:object>
      </w:r>
      <w:r w:rsidR="00383977" w:rsidRPr="00B368A3">
        <w:rPr>
          <w:rFonts w:ascii="Arial" w:hAnsi="Arial" w:cs="Arial"/>
          <w:lang w:val="it-IT"/>
        </w:rPr>
        <w:t xml:space="preserve">  </w:t>
      </w:r>
      <w:r w:rsidRPr="00B368A3">
        <w:rPr>
          <w:rFonts w:ascii="Arial" w:hAnsi="Arial" w:cs="Arial"/>
          <w:position w:val="-24"/>
          <w:lang w:val="it-IT"/>
        </w:rPr>
        <w:t xml:space="preserve"> </w:t>
      </w:r>
      <w:r w:rsidR="00383977" w:rsidRPr="00B368A3">
        <w:rPr>
          <w:rFonts w:ascii="Arial" w:hAnsi="Arial" w:cs="Arial"/>
          <w:position w:val="-24"/>
          <w:lang w:val="it-IT"/>
        </w:rPr>
        <w:t xml:space="preserve">        </w:t>
      </w:r>
      <w:r w:rsidR="00AF57E3" w:rsidRPr="00B368A3">
        <w:rPr>
          <w:rFonts w:ascii="Arial" w:hAnsi="Arial" w:cs="Arial"/>
          <w:position w:val="-24"/>
          <w:lang w:val="it-IT"/>
        </w:rPr>
        <w:t xml:space="preserve">                    </w:t>
      </w:r>
      <w:r w:rsidRPr="00B368A3">
        <w:rPr>
          <w:rFonts w:ascii="Arial" w:hAnsi="Arial" w:cs="Arial"/>
          <w:position w:val="-24"/>
          <w:lang w:val="it-IT"/>
        </w:rPr>
        <w:t xml:space="preserve"> </w:t>
      </w:r>
      <w:r w:rsidR="00D66045" w:rsidRPr="00B368A3">
        <w:rPr>
          <w:rFonts w:ascii="Arial" w:hAnsi="Arial" w:cs="Arial"/>
          <w:position w:val="-24"/>
          <w:lang w:val="it-IT"/>
        </w:rPr>
        <w:t xml:space="preserve">  </w:t>
      </w:r>
      <w:r w:rsidRPr="00B368A3">
        <w:rPr>
          <w:rFonts w:ascii="Arial" w:hAnsi="Arial" w:cs="Arial"/>
          <w:position w:val="-24"/>
          <w:lang w:val="it-IT"/>
        </w:rPr>
        <w:t xml:space="preserve"> </w:t>
      </w:r>
      <w:r w:rsidRPr="00B368A3">
        <w:rPr>
          <w:rFonts w:ascii="Arial" w:hAnsi="Arial" w:cs="Arial"/>
          <w:lang w:val="it-IT"/>
        </w:rPr>
        <w:t xml:space="preserve">f) </w:t>
      </w:r>
      <w:r w:rsidR="00383977" w:rsidRPr="00383977">
        <w:rPr>
          <w:rFonts w:ascii="Arial" w:hAnsi="Arial" w:cs="Arial"/>
          <w:position w:val="-6"/>
        </w:rPr>
        <w:object w:dxaOrig="499" w:dyaOrig="340">
          <v:shape id="_x0000_i1042" type="#_x0000_t75" style="width:25.9pt;height:17.75pt" o:ole="">
            <v:imagedata r:id="rId42" o:title=""/>
          </v:shape>
          <o:OLEObject Type="Embed" ProgID="Equation.3" ShapeID="_x0000_i1042" DrawAspect="Content" ObjectID="_1595600255" r:id="rId43"/>
        </w:object>
      </w:r>
      <w:r w:rsidRPr="00B368A3">
        <w:rPr>
          <w:rFonts w:ascii="Arial" w:hAnsi="Arial" w:cs="Arial"/>
          <w:position w:val="-24"/>
          <w:lang w:val="it-IT"/>
        </w:rPr>
        <w:t xml:space="preserve">  </w:t>
      </w:r>
    </w:p>
    <w:p w:rsidR="00167621" w:rsidRPr="00B368A3" w:rsidRDefault="00167621" w:rsidP="00167621">
      <w:pPr>
        <w:spacing w:line="240" w:lineRule="auto"/>
        <w:rPr>
          <w:rFonts w:ascii="Arial" w:hAnsi="Arial" w:cs="Arial"/>
          <w:lang w:val="it-IT"/>
        </w:rPr>
      </w:pPr>
    </w:p>
    <w:p w:rsidR="00752ED4" w:rsidRDefault="00752ED4" w:rsidP="000738BA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:rsidR="000738BA" w:rsidRDefault="000738BA" w:rsidP="000738B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180F62">
        <w:rPr>
          <w:rFonts w:ascii="Arial" w:hAnsi="Arial" w:cs="Arial"/>
          <w:b/>
          <w:lang w:val="it-IT"/>
        </w:rPr>
        <w:t xml:space="preserve">Problema </w:t>
      </w:r>
      <w:r w:rsidR="00A9108B" w:rsidRPr="00180F62">
        <w:rPr>
          <w:rFonts w:ascii="Arial" w:hAnsi="Arial" w:cs="Arial"/>
          <w:b/>
          <w:lang w:val="it-IT"/>
        </w:rPr>
        <w:t>6</w:t>
      </w:r>
      <w:r w:rsidRPr="00180F62">
        <w:rPr>
          <w:rFonts w:ascii="Arial" w:hAnsi="Arial" w:cs="Arial"/>
          <w:b/>
          <w:lang w:val="it-IT"/>
        </w:rPr>
        <w:t>)</w:t>
      </w:r>
      <w:r w:rsidRPr="00180F62">
        <w:rPr>
          <w:rFonts w:ascii="Arial" w:hAnsi="Arial" w:cs="Arial"/>
          <w:lang w:val="it-IT"/>
        </w:rPr>
        <w:t xml:space="preserve"> </w:t>
      </w:r>
    </w:p>
    <w:p w:rsidR="00752ED4" w:rsidRPr="00180F62" w:rsidRDefault="00752ED4" w:rsidP="000738BA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180F62" w:rsidRDefault="000738BA" w:rsidP="00180F62">
      <w:pPr>
        <w:spacing w:line="240" w:lineRule="auto"/>
        <w:rPr>
          <w:rFonts w:ascii="Academy Engraved LET" w:hAnsi="Academy Engraved LET" w:cs="Arial"/>
          <w:sz w:val="26"/>
          <w:szCs w:val="26"/>
          <w:lang w:val="it-IT"/>
        </w:rPr>
      </w:pPr>
      <w:r w:rsidRPr="00EE6981">
        <w:rPr>
          <w:rFonts w:ascii="Arial" w:hAnsi="Arial" w:cs="Arial"/>
          <w:lang w:val="it-IT"/>
        </w:rPr>
        <w:t>a)</w:t>
      </w:r>
      <w:r w:rsidR="00EE6981" w:rsidRPr="00B368A3">
        <w:rPr>
          <w:rFonts w:ascii="Arial" w:hAnsi="Arial" w:cs="Arial"/>
          <w:position w:val="-26"/>
          <w:lang w:val="it-IT"/>
        </w:rPr>
        <w:t xml:space="preserve"> </w:t>
      </w:r>
      <w:r w:rsidR="00EE6981" w:rsidRPr="00EE6981">
        <w:rPr>
          <w:rFonts w:ascii="Arial" w:hAnsi="Arial" w:cs="Arial"/>
          <w:position w:val="-24"/>
        </w:rPr>
        <w:object w:dxaOrig="639" w:dyaOrig="680">
          <v:shape id="_x0000_i1043" type="#_x0000_t75" style="width:31.2pt;height:33.6pt" o:ole="">
            <v:imagedata r:id="rId44" o:title=""/>
          </v:shape>
          <o:OLEObject Type="Embed" ProgID="Equation.3" ShapeID="_x0000_i1043" DrawAspect="Content" ObjectID="_1595600256" r:id="rId45"/>
        </w:object>
      </w:r>
      <w:r w:rsidR="00180F62" w:rsidRPr="00EE6981">
        <w:rPr>
          <w:rFonts w:ascii="Arial" w:hAnsi="Arial" w:cs="Arial"/>
          <w:position w:val="-26"/>
          <w:lang w:val="it-IT"/>
        </w:rPr>
        <w:t xml:space="preserve">                          </w:t>
      </w:r>
      <w:r w:rsidRPr="00EE6981">
        <w:rPr>
          <w:rFonts w:ascii="Arial" w:hAnsi="Arial" w:cs="Arial"/>
          <w:lang w:val="it-IT"/>
        </w:rPr>
        <w:t>b)</w:t>
      </w:r>
      <w:r w:rsidR="00EE6981" w:rsidRPr="00B368A3">
        <w:rPr>
          <w:rFonts w:ascii="Arial" w:hAnsi="Arial" w:cs="Arial"/>
          <w:position w:val="-26"/>
          <w:lang w:val="it-IT"/>
        </w:rPr>
        <w:t xml:space="preserve"> </w:t>
      </w:r>
      <w:r w:rsidR="00B368A3" w:rsidRPr="00B368A3">
        <w:rPr>
          <w:rFonts w:ascii="Arial" w:hAnsi="Arial" w:cs="Arial"/>
          <w:position w:val="-24"/>
        </w:rPr>
        <w:object w:dxaOrig="820" w:dyaOrig="700">
          <v:shape id="_x0000_i1044" type="#_x0000_t75" style="width:39.85pt;height:34.55pt" o:ole="">
            <v:imagedata r:id="rId46" o:title=""/>
          </v:shape>
          <o:OLEObject Type="Embed" ProgID="Equation.3" ShapeID="_x0000_i1044" DrawAspect="Content" ObjectID="_1595600257" r:id="rId47"/>
        </w:object>
      </w:r>
      <w:r w:rsidR="00180F62" w:rsidRPr="00EE6981">
        <w:rPr>
          <w:rFonts w:ascii="Arial" w:hAnsi="Arial" w:cs="Arial"/>
          <w:position w:val="-26"/>
          <w:lang w:val="it-IT"/>
        </w:rPr>
        <w:t xml:space="preserve">                      </w:t>
      </w:r>
      <w:r w:rsidR="00180F62" w:rsidRPr="00EE6981">
        <w:rPr>
          <w:rFonts w:ascii="Arial" w:hAnsi="Arial" w:cs="Arial"/>
          <w:lang w:val="it-IT"/>
        </w:rPr>
        <w:t xml:space="preserve"> c)</w:t>
      </w:r>
      <w:r w:rsidR="00EE6981" w:rsidRPr="00EE6981">
        <w:rPr>
          <w:rFonts w:ascii="Arial" w:hAnsi="Arial" w:cs="Arial"/>
          <w:position w:val="-6"/>
        </w:rPr>
        <w:object w:dxaOrig="499" w:dyaOrig="340">
          <v:shape id="_x0000_i1045" type="#_x0000_t75" style="width:23.5pt;height:15.85pt" o:ole="">
            <v:imagedata r:id="rId48" o:title=""/>
          </v:shape>
          <o:OLEObject Type="Embed" ProgID="Equation.3" ShapeID="_x0000_i1045" DrawAspect="Content" ObjectID="_1595600258" r:id="rId49"/>
        </w:object>
      </w:r>
      <w:r w:rsidR="00180F62" w:rsidRPr="00EE6981">
        <w:rPr>
          <w:rFonts w:ascii="Arial" w:hAnsi="Arial" w:cs="Arial"/>
          <w:position w:val="-26"/>
          <w:lang w:val="it-IT"/>
        </w:rPr>
        <w:t xml:space="preserve">                           </w:t>
      </w:r>
      <w:r w:rsidR="00180F62" w:rsidRPr="00EE6981">
        <w:rPr>
          <w:rFonts w:ascii="Arial" w:hAnsi="Arial" w:cs="Arial"/>
          <w:lang w:val="it-IT"/>
        </w:rPr>
        <w:t>d)</w:t>
      </w:r>
      <w:r w:rsidR="00A8233B" w:rsidRPr="00B368A3">
        <w:rPr>
          <w:rFonts w:ascii="Arial" w:hAnsi="Arial" w:cs="Arial"/>
          <w:position w:val="-8"/>
        </w:rPr>
        <w:object w:dxaOrig="480" w:dyaOrig="360">
          <v:shape id="_x0000_i1046" type="#_x0000_t75" style="width:23.5pt;height:17.75pt" o:ole="">
            <v:imagedata r:id="rId50" o:title=""/>
          </v:shape>
          <o:OLEObject Type="Embed" ProgID="Equation.3" ShapeID="_x0000_i1046" DrawAspect="Content" ObjectID="_1595600259" r:id="rId51"/>
        </w:object>
      </w:r>
      <w:r w:rsidR="00180F62" w:rsidRPr="00EE6981">
        <w:rPr>
          <w:rFonts w:ascii="Arial" w:hAnsi="Arial" w:cs="Arial"/>
          <w:lang w:val="it-IT"/>
        </w:rPr>
        <w:t xml:space="preserve"> </w:t>
      </w:r>
      <w:r w:rsidR="00180F62" w:rsidRPr="00180F62">
        <w:rPr>
          <w:rFonts w:ascii="Academy Engraved LET" w:hAnsi="Academy Engraved LET" w:cs="Arial"/>
          <w:sz w:val="26"/>
          <w:szCs w:val="26"/>
          <w:lang w:val="it-IT"/>
        </w:rPr>
        <w:t xml:space="preserve"> </w:t>
      </w:r>
    </w:p>
    <w:p w:rsidR="00180F62" w:rsidRPr="00180F62" w:rsidRDefault="00180F62" w:rsidP="00180F62">
      <w:pPr>
        <w:spacing w:line="240" w:lineRule="auto"/>
        <w:rPr>
          <w:rFonts w:ascii="Academy Engraved LET" w:hAnsi="Academy Engraved LET" w:cs="Arial"/>
          <w:sz w:val="26"/>
          <w:szCs w:val="26"/>
          <w:lang w:val="it-IT"/>
        </w:rPr>
      </w:pPr>
    </w:p>
    <w:p w:rsidR="00180F62" w:rsidRPr="00180F62" w:rsidRDefault="00180F62" w:rsidP="00180F62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180F62">
        <w:rPr>
          <w:rFonts w:ascii="Arial" w:hAnsi="Arial" w:cs="Arial"/>
          <w:b/>
          <w:lang w:val="it-IT"/>
        </w:rPr>
        <w:t xml:space="preserve">Problema </w:t>
      </w:r>
      <w:r>
        <w:rPr>
          <w:rFonts w:ascii="Arial" w:hAnsi="Arial" w:cs="Arial"/>
          <w:b/>
          <w:lang w:val="it-IT"/>
        </w:rPr>
        <w:t>7</w:t>
      </w:r>
      <w:r w:rsidRPr="00180F62">
        <w:rPr>
          <w:rFonts w:ascii="Arial" w:hAnsi="Arial" w:cs="Arial"/>
          <w:b/>
          <w:lang w:val="it-IT"/>
        </w:rPr>
        <w:t>)</w:t>
      </w:r>
      <w:r w:rsidRPr="00180F62">
        <w:rPr>
          <w:rFonts w:ascii="Arial" w:hAnsi="Arial" w:cs="Arial"/>
          <w:lang w:val="it-IT"/>
        </w:rPr>
        <w:t xml:space="preserve"> </w:t>
      </w:r>
    </w:p>
    <w:p w:rsidR="00180F62" w:rsidRPr="00180F62" w:rsidRDefault="00180F62" w:rsidP="00180F62">
      <w:pPr>
        <w:spacing w:line="240" w:lineRule="auto"/>
        <w:rPr>
          <w:rFonts w:ascii="Academy Engraved LET" w:hAnsi="Academy Engraved LET" w:cs="Arial"/>
          <w:sz w:val="26"/>
          <w:szCs w:val="26"/>
          <w:lang w:val="it-IT"/>
        </w:rPr>
      </w:pPr>
      <w:r w:rsidRPr="00A00859">
        <w:rPr>
          <w:rFonts w:ascii="Arial" w:hAnsi="Arial" w:cs="Arial"/>
          <w:lang w:val="it-IT"/>
        </w:rPr>
        <w:t>a)</w:t>
      </w:r>
      <w:r w:rsidR="00D9276C" w:rsidRPr="00A00859">
        <w:rPr>
          <w:rFonts w:ascii="Arial" w:hAnsi="Arial" w:cs="Arial"/>
          <w:position w:val="-24"/>
        </w:rPr>
        <w:object w:dxaOrig="760" w:dyaOrig="680">
          <v:shape id="_x0000_i1047" type="#_x0000_t75" style="width:36pt;height:31.7pt" o:ole="">
            <v:imagedata r:id="rId52" o:title=""/>
          </v:shape>
          <o:OLEObject Type="Embed" ProgID="Equation.3" ShapeID="_x0000_i1047" DrawAspect="Content" ObjectID="_1595600260" r:id="rId53"/>
        </w:object>
      </w:r>
      <w:r w:rsidRPr="00A00859">
        <w:rPr>
          <w:rFonts w:ascii="Arial" w:hAnsi="Arial" w:cs="Arial"/>
          <w:position w:val="-26"/>
          <w:lang w:val="it-IT"/>
        </w:rPr>
        <w:t xml:space="preserve">                          </w:t>
      </w:r>
      <w:r w:rsidRPr="00A00859">
        <w:rPr>
          <w:rFonts w:ascii="Arial" w:hAnsi="Arial" w:cs="Arial"/>
          <w:lang w:val="it-IT"/>
        </w:rPr>
        <w:t>b)</w:t>
      </w:r>
      <w:r w:rsidR="00A00859" w:rsidRPr="00A00859">
        <w:rPr>
          <w:rFonts w:ascii="Arial" w:hAnsi="Arial" w:cs="Arial"/>
          <w:position w:val="-8"/>
        </w:rPr>
        <w:object w:dxaOrig="820" w:dyaOrig="360">
          <v:shape id="_x0000_i1048" type="#_x0000_t75" style="width:39.85pt;height:17.75pt" o:ole="">
            <v:imagedata r:id="rId54" o:title=""/>
          </v:shape>
          <o:OLEObject Type="Embed" ProgID="Equation.3" ShapeID="_x0000_i1048" DrawAspect="Content" ObjectID="_1595600261" r:id="rId55"/>
        </w:object>
      </w:r>
      <w:r w:rsidRPr="00A00859">
        <w:rPr>
          <w:rFonts w:ascii="Arial" w:hAnsi="Arial" w:cs="Arial"/>
          <w:position w:val="-26"/>
          <w:lang w:val="it-IT"/>
        </w:rPr>
        <w:t xml:space="preserve">                      </w:t>
      </w:r>
      <w:r w:rsidRPr="00A00859">
        <w:rPr>
          <w:rFonts w:ascii="Arial" w:hAnsi="Arial" w:cs="Arial"/>
          <w:lang w:val="it-IT"/>
        </w:rPr>
        <w:t xml:space="preserve"> c)</w:t>
      </w:r>
      <w:r w:rsidR="00A00859" w:rsidRPr="00752ED4">
        <w:rPr>
          <w:rFonts w:ascii="Arial" w:hAnsi="Arial" w:cs="Arial"/>
          <w:position w:val="-26"/>
          <w:lang w:val="it-IT"/>
        </w:rPr>
        <w:t xml:space="preserve"> </w:t>
      </w:r>
      <w:r w:rsidR="00A00859" w:rsidRPr="00A00859">
        <w:rPr>
          <w:rFonts w:ascii="Arial" w:hAnsi="Arial" w:cs="Arial"/>
          <w:position w:val="-24"/>
        </w:rPr>
        <w:object w:dxaOrig="960" w:dyaOrig="720">
          <v:shape id="_x0000_i1049" type="#_x0000_t75" style="width:47.05pt;height:35.5pt" o:ole="">
            <v:imagedata r:id="rId56" o:title=""/>
          </v:shape>
          <o:OLEObject Type="Embed" ProgID="Equation.3" ShapeID="_x0000_i1049" DrawAspect="Content" ObjectID="_1595600262" r:id="rId57"/>
        </w:object>
      </w:r>
      <w:r w:rsidRPr="00A00859">
        <w:rPr>
          <w:rFonts w:ascii="Arial" w:hAnsi="Arial" w:cs="Arial"/>
          <w:position w:val="-26"/>
          <w:lang w:val="it-IT"/>
        </w:rPr>
        <w:t xml:space="preserve">                        </w:t>
      </w:r>
      <w:r w:rsidRPr="00A00859">
        <w:rPr>
          <w:rFonts w:ascii="Arial" w:hAnsi="Arial" w:cs="Arial"/>
          <w:lang w:val="it-IT"/>
        </w:rPr>
        <w:t>d)</w:t>
      </w:r>
      <w:r w:rsidR="00A00859" w:rsidRPr="00752ED4">
        <w:rPr>
          <w:rFonts w:ascii="Arial" w:hAnsi="Arial" w:cs="Arial"/>
          <w:position w:val="-26"/>
          <w:lang w:val="it-IT"/>
        </w:rPr>
        <w:t xml:space="preserve"> </w:t>
      </w:r>
      <w:r w:rsidR="00997C9A" w:rsidRPr="00A00859">
        <w:rPr>
          <w:rFonts w:ascii="Arial" w:hAnsi="Arial" w:cs="Arial"/>
          <w:position w:val="-28"/>
        </w:rPr>
        <w:object w:dxaOrig="920" w:dyaOrig="760">
          <v:shape id="_x0000_i1050" type="#_x0000_t75" style="width:45.1pt;height:37.45pt" o:ole="">
            <v:imagedata r:id="rId58" o:title=""/>
          </v:shape>
          <o:OLEObject Type="Embed" ProgID="Equation.3" ShapeID="_x0000_i1050" DrawAspect="Content" ObjectID="_1595600263" r:id="rId59"/>
        </w:object>
      </w:r>
      <w:r w:rsidRPr="00A00859">
        <w:rPr>
          <w:rFonts w:ascii="Arial" w:hAnsi="Arial" w:cs="Arial"/>
          <w:lang w:val="it-IT"/>
        </w:rPr>
        <w:t xml:space="preserve"> </w:t>
      </w:r>
      <w:r w:rsidRPr="00180F62">
        <w:rPr>
          <w:rFonts w:ascii="Academy Engraved LET" w:hAnsi="Academy Engraved LET" w:cs="Arial"/>
          <w:sz w:val="26"/>
          <w:szCs w:val="26"/>
          <w:lang w:val="it-IT"/>
        </w:rPr>
        <w:t xml:space="preserve"> </w:t>
      </w:r>
    </w:p>
    <w:p w:rsidR="00A00859" w:rsidRDefault="00A00859" w:rsidP="00534AD7">
      <w:pPr>
        <w:spacing w:after="0" w:line="360" w:lineRule="auto"/>
        <w:jc w:val="both"/>
        <w:rPr>
          <w:rFonts w:ascii="Academy Engraved LET" w:hAnsi="Academy Engraved LET" w:cs="Arial"/>
          <w:sz w:val="26"/>
          <w:szCs w:val="26"/>
          <w:lang w:val="it-IT"/>
        </w:rPr>
      </w:pPr>
    </w:p>
    <w:p w:rsidR="00534AD7" w:rsidRDefault="00180F62" w:rsidP="00534AD7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  <w:r w:rsidRPr="00180F62">
        <w:rPr>
          <w:rFonts w:ascii="Arial" w:hAnsi="Arial" w:cs="Arial"/>
          <w:b/>
          <w:lang w:val="it-IT"/>
        </w:rPr>
        <w:t>Problema 8</w:t>
      </w:r>
      <w:r w:rsidR="00366651" w:rsidRPr="00180F62">
        <w:rPr>
          <w:rFonts w:ascii="Arial" w:hAnsi="Arial" w:cs="Arial"/>
          <w:b/>
          <w:lang w:val="it-IT"/>
        </w:rPr>
        <w:t>)</w:t>
      </w:r>
    </w:p>
    <w:p w:rsidR="009C725B" w:rsidRPr="00180F62" w:rsidRDefault="009C725B" w:rsidP="00534AD7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15306E" w:rsidRPr="00A63F4A" w:rsidRDefault="00534AD7" w:rsidP="00366651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A63F4A">
        <w:rPr>
          <w:rFonts w:ascii="Arial" w:hAnsi="Arial" w:cs="Arial"/>
          <w:lang w:val="it-IT"/>
        </w:rPr>
        <w:t>a</w:t>
      </w:r>
      <w:r w:rsidR="00366651" w:rsidRPr="00A63F4A">
        <w:rPr>
          <w:rFonts w:ascii="Arial" w:hAnsi="Arial" w:cs="Arial"/>
          <w:lang w:val="it-IT"/>
        </w:rPr>
        <w:t>)</w:t>
      </w:r>
      <w:r w:rsidR="002B6850" w:rsidRPr="002B6850">
        <w:rPr>
          <w:rFonts w:ascii="Arial" w:hAnsi="Arial" w:cs="Arial"/>
          <w:position w:val="-10"/>
        </w:rPr>
        <w:object w:dxaOrig="180" w:dyaOrig="340">
          <v:shape id="_x0000_i1051" type="#_x0000_t75" style="width:9.6pt;height:17.75pt" o:ole="">
            <v:imagedata r:id="rId60" o:title=""/>
          </v:shape>
          <o:OLEObject Type="Embed" ProgID="Equation.3" ShapeID="_x0000_i1051" DrawAspect="Content" ObjectID="_1595600264" r:id="rId61"/>
        </w:object>
      </w:r>
      <w:r w:rsidR="00DA32D8" w:rsidRPr="00A63F4A">
        <w:rPr>
          <w:rFonts w:ascii="Arial" w:hAnsi="Arial" w:cs="Arial"/>
          <w:lang w:val="it-IT"/>
        </w:rPr>
        <w:t xml:space="preserve">   </w:t>
      </w:r>
      <w:r w:rsidR="002B6850" w:rsidRPr="002B6850">
        <w:rPr>
          <w:rFonts w:ascii="Arial" w:hAnsi="Arial" w:cs="Arial"/>
          <w:position w:val="-10"/>
        </w:rPr>
        <w:object w:dxaOrig="499" w:dyaOrig="360">
          <v:shape id="_x0000_i1052" type="#_x0000_t75" style="width:30.25pt;height:21.1pt" o:ole="">
            <v:imagedata r:id="rId62" o:title=""/>
          </v:shape>
          <o:OLEObject Type="Embed" ProgID="Equation.3" ShapeID="_x0000_i1052" DrawAspect="Content" ObjectID="_1595600265" r:id="rId63"/>
        </w:object>
      </w:r>
      <w:r w:rsidR="002B6850" w:rsidRPr="00A63F4A">
        <w:rPr>
          <w:rFonts w:ascii="Arial" w:hAnsi="Arial" w:cs="Arial"/>
          <w:lang w:val="it-IT"/>
        </w:rPr>
        <w:t xml:space="preserve">  </w:t>
      </w:r>
      <w:r w:rsidR="00DA32D8" w:rsidRPr="00A63F4A">
        <w:rPr>
          <w:rFonts w:ascii="Arial" w:hAnsi="Arial" w:cs="Arial"/>
          <w:lang w:val="it-IT"/>
        </w:rPr>
        <w:t xml:space="preserve">                            e</w:t>
      </w:r>
      <w:r w:rsidR="00366651" w:rsidRPr="00A63F4A">
        <w:rPr>
          <w:rFonts w:ascii="Arial" w:hAnsi="Arial" w:cs="Arial"/>
          <w:lang w:val="it-IT"/>
        </w:rPr>
        <w:t xml:space="preserve">) </w:t>
      </w:r>
      <w:r w:rsidR="00FE5358" w:rsidRPr="002B6850">
        <w:rPr>
          <w:rFonts w:ascii="Arial" w:hAnsi="Arial" w:cs="Arial"/>
          <w:position w:val="-10"/>
        </w:rPr>
        <w:object w:dxaOrig="859" w:dyaOrig="360">
          <v:shape id="_x0000_i1053" type="#_x0000_t75" style="width:51.85pt;height:21.1pt" o:ole="">
            <v:imagedata r:id="rId64" o:title=""/>
          </v:shape>
          <o:OLEObject Type="Embed" ProgID="Equation.3" ShapeID="_x0000_i1053" DrawAspect="Content" ObjectID="_1595600266" r:id="rId65"/>
        </w:object>
      </w:r>
    </w:p>
    <w:p w:rsidR="002B6850" w:rsidRPr="00A63F4A" w:rsidRDefault="00DA32D8" w:rsidP="00366651">
      <w:pPr>
        <w:spacing w:after="0" w:line="360" w:lineRule="auto"/>
        <w:jc w:val="both"/>
        <w:rPr>
          <w:rFonts w:ascii="Arial" w:hAnsi="Arial" w:cs="Arial"/>
          <w:position w:val="-34"/>
          <w:lang w:val="it-IT"/>
        </w:rPr>
      </w:pPr>
      <w:r w:rsidRPr="00A63F4A">
        <w:rPr>
          <w:rFonts w:ascii="Arial" w:hAnsi="Arial" w:cs="Arial"/>
          <w:lang w:val="it-IT"/>
        </w:rPr>
        <w:t>b</w:t>
      </w:r>
      <w:r w:rsidR="005A646A" w:rsidRPr="00A63F4A">
        <w:rPr>
          <w:rFonts w:ascii="Arial" w:hAnsi="Arial" w:cs="Arial"/>
          <w:lang w:val="it-IT"/>
        </w:rPr>
        <w:t>)</w:t>
      </w:r>
      <w:r w:rsidR="002B6850" w:rsidRPr="00A63F4A">
        <w:rPr>
          <w:rFonts w:ascii="Arial" w:hAnsi="Arial" w:cs="Arial"/>
          <w:lang w:val="it-IT"/>
        </w:rPr>
        <w:t xml:space="preserve"> </w:t>
      </w:r>
      <w:r w:rsidR="00997C9A">
        <w:rPr>
          <w:rFonts w:ascii="Arial" w:hAnsi="Arial" w:cs="Arial"/>
          <w:lang w:val="it-IT"/>
        </w:rPr>
        <w:t xml:space="preserve">   </w:t>
      </w:r>
      <w:r w:rsidR="002B6850" w:rsidRPr="00A63F4A">
        <w:rPr>
          <w:rFonts w:ascii="Arial" w:hAnsi="Arial" w:cs="Arial"/>
          <w:lang w:val="it-IT"/>
        </w:rPr>
        <w:t xml:space="preserve"> </w:t>
      </w:r>
      <w:r w:rsidR="002B6850" w:rsidRPr="002B6850">
        <w:rPr>
          <w:rFonts w:ascii="Arial" w:hAnsi="Arial" w:cs="Arial"/>
          <w:position w:val="-12"/>
        </w:rPr>
        <w:object w:dxaOrig="1160" w:dyaOrig="380">
          <v:shape id="_x0000_i1054" type="#_x0000_t75" style="width:69.6pt;height:22.1pt" o:ole="">
            <v:imagedata r:id="rId66" o:title=""/>
          </v:shape>
          <o:OLEObject Type="Embed" ProgID="Equation.3" ShapeID="_x0000_i1054" DrawAspect="Content" ObjectID="_1595600267" r:id="rId67"/>
        </w:object>
      </w:r>
      <w:r w:rsidR="00FE5358" w:rsidRPr="00A63F4A">
        <w:rPr>
          <w:rFonts w:ascii="Arial" w:hAnsi="Arial" w:cs="Arial"/>
          <w:lang w:val="it-IT"/>
        </w:rPr>
        <w:t xml:space="preserve">             </w:t>
      </w:r>
      <w:r w:rsidR="002B6850" w:rsidRPr="00A63F4A">
        <w:rPr>
          <w:rFonts w:ascii="Arial" w:hAnsi="Arial" w:cs="Arial"/>
          <w:lang w:val="it-IT"/>
        </w:rPr>
        <w:t xml:space="preserve"> </w:t>
      </w:r>
      <w:r w:rsidR="00997C9A">
        <w:rPr>
          <w:rFonts w:ascii="Arial" w:hAnsi="Arial" w:cs="Arial"/>
          <w:lang w:val="it-IT"/>
        </w:rPr>
        <w:t xml:space="preserve">  </w:t>
      </w:r>
      <w:r w:rsidR="002B6850" w:rsidRPr="00A63F4A">
        <w:rPr>
          <w:rFonts w:ascii="Arial" w:hAnsi="Arial" w:cs="Arial"/>
          <w:lang w:val="it-IT"/>
        </w:rPr>
        <w:t xml:space="preserve">  </w:t>
      </w:r>
      <w:r w:rsidRPr="00A63F4A">
        <w:rPr>
          <w:rFonts w:ascii="Arial" w:hAnsi="Arial" w:cs="Arial"/>
          <w:lang w:val="it-IT"/>
        </w:rPr>
        <w:t>f</w:t>
      </w:r>
      <w:r w:rsidR="000B3A82" w:rsidRPr="00A63F4A">
        <w:rPr>
          <w:rFonts w:ascii="Arial" w:hAnsi="Arial" w:cs="Arial"/>
          <w:lang w:val="it-IT"/>
        </w:rPr>
        <w:t xml:space="preserve">) </w:t>
      </w:r>
      <w:r w:rsidR="00FE5358" w:rsidRPr="002B6850">
        <w:rPr>
          <w:rFonts w:ascii="Arial" w:hAnsi="Arial" w:cs="Arial"/>
          <w:position w:val="-24"/>
        </w:rPr>
        <w:object w:dxaOrig="460" w:dyaOrig="620">
          <v:shape id="_x0000_i1055" type="#_x0000_t75" style="width:24.95pt;height:32.65pt" o:ole="">
            <v:imagedata r:id="rId68" o:title=""/>
          </v:shape>
          <o:OLEObject Type="Embed" ProgID="Equation.3" ShapeID="_x0000_i1055" DrawAspect="Content" ObjectID="_1595600268" r:id="rId69"/>
        </w:object>
      </w:r>
    </w:p>
    <w:p w:rsidR="0005121A" w:rsidRPr="00A63F4A" w:rsidRDefault="00DA32D8" w:rsidP="000D552A">
      <w:pPr>
        <w:tabs>
          <w:tab w:val="left" w:pos="1455"/>
        </w:tabs>
        <w:spacing w:after="0" w:line="360" w:lineRule="auto"/>
        <w:jc w:val="both"/>
        <w:rPr>
          <w:rFonts w:ascii="Arial" w:hAnsi="Arial" w:cs="Arial"/>
          <w:lang w:val="it-IT"/>
        </w:rPr>
      </w:pPr>
      <w:r w:rsidRPr="00A63F4A">
        <w:rPr>
          <w:rFonts w:ascii="Arial" w:hAnsi="Arial" w:cs="Arial"/>
          <w:lang w:val="it-IT"/>
        </w:rPr>
        <w:t>c</w:t>
      </w:r>
      <w:r w:rsidR="000B3A82" w:rsidRPr="00A63F4A">
        <w:rPr>
          <w:rFonts w:ascii="Arial" w:hAnsi="Arial" w:cs="Arial"/>
          <w:lang w:val="it-IT"/>
        </w:rPr>
        <w:t xml:space="preserve">) </w:t>
      </w:r>
      <w:r w:rsidR="00FE5358" w:rsidRPr="00FE5358">
        <w:rPr>
          <w:rFonts w:ascii="Arial" w:hAnsi="Arial" w:cs="Arial"/>
          <w:position w:val="-24"/>
        </w:rPr>
        <w:object w:dxaOrig="560" w:dyaOrig="660">
          <v:shape id="_x0000_i1056" type="#_x0000_t75" style="width:29.75pt;height:35.05pt" o:ole="">
            <v:imagedata r:id="rId70" o:title=""/>
          </v:shape>
          <o:OLEObject Type="Embed" ProgID="Equation.3" ShapeID="_x0000_i1056" DrawAspect="Content" ObjectID="_1595600269" r:id="rId71"/>
        </w:object>
      </w:r>
      <w:r w:rsidR="000D552A" w:rsidRPr="00A63F4A">
        <w:rPr>
          <w:rFonts w:ascii="Arial" w:hAnsi="Arial" w:cs="Arial"/>
          <w:lang w:val="it-IT"/>
        </w:rPr>
        <w:tab/>
      </w:r>
      <w:r w:rsidR="00A63F4A">
        <w:rPr>
          <w:rFonts w:ascii="Arial" w:hAnsi="Arial" w:cs="Arial"/>
          <w:lang w:val="it-IT"/>
        </w:rPr>
        <w:t xml:space="preserve">                         </w:t>
      </w:r>
      <w:r w:rsidRPr="00A63F4A">
        <w:rPr>
          <w:rFonts w:ascii="Arial" w:hAnsi="Arial" w:cs="Arial"/>
          <w:lang w:val="it-IT"/>
        </w:rPr>
        <w:t>g</w:t>
      </w:r>
      <w:r w:rsidR="0005121A" w:rsidRPr="00A63F4A">
        <w:rPr>
          <w:rFonts w:ascii="Arial" w:hAnsi="Arial" w:cs="Arial"/>
          <w:lang w:val="it-IT"/>
        </w:rPr>
        <w:t>)</w:t>
      </w:r>
      <w:r w:rsidR="00A63F4A" w:rsidRPr="00A63F4A">
        <w:rPr>
          <w:rFonts w:ascii="Arial" w:hAnsi="Arial" w:cs="Arial"/>
          <w:lang w:val="it-IT"/>
        </w:rPr>
        <w:t xml:space="preserve"> </w:t>
      </w:r>
      <w:r w:rsidR="00180F62" w:rsidRPr="00A63F4A">
        <w:rPr>
          <w:rFonts w:ascii="Arial" w:hAnsi="Arial" w:cs="Arial"/>
          <w:position w:val="-6"/>
        </w:rPr>
        <w:object w:dxaOrig="540" w:dyaOrig="320">
          <v:shape id="_x0000_i1057" type="#_x0000_t75" style="width:32.65pt;height:18.7pt" o:ole="">
            <v:imagedata r:id="rId72" o:title=""/>
          </v:shape>
          <o:OLEObject Type="Embed" ProgID="Equation.3" ShapeID="_x0000_i1057" DrawAspect="Content" ObjectID="_1595600270" r:id="rId73"/>
        </w:object>
      </w:r>
    </w:p>
    <w:p w:rsidR="0015306E" w:rsidRPr="00A63F4A" w:rsidRDefault="00DA32D8" w:rsidP="0005121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A63F4A">
        <w:rPr>
          <w:rFonts w:ascii="Arial" w:hAnsi="Arial" w:cs="Arial"/>
          <w:lang w:val="it-IT"/>
        </w:rPr>
        <w:t>d</w:t>
      </w:r>
      <w:r w:rsidR="0005121A" w:rsidRPr="00A63F4A">
        <w:rPr>
          <w:rFonts w:ascii="Arial" w:hAnsi="Arial" w:cs="Arial"/>
          <w:lang w:val="it-IT"/>
        </w:rPr>
        <w:t>)</w:t>
      </w:r>
      <w:r w:rsidR="00A63F4A" w:rsidRPr="00FE5358">
        <w:rPr>
          <w:rFonts w:ascii="Arial" w:hAnsi="Arial" w:cs="Arial"/>
          <w:position w:val="-30"/>
        </w:rPr>
        <w:object w:dxaOrig="720" w:dyaOrig="680">
          <v:shape id="_x0000_i1058" type="#_x0000_t75" style="width:40.8pt;height:37.45pt" o:ole="">
            <v:imagedata r:id="rId74" o:title=""/>
          </v:shape>
          <o:OLEObject Type="Embed" ProgID="Equation.3" ShapeID="_x0000_i1058" DrawAspect="Content" ObjectID="_1595600271" r:id="rId75"/>
        </w:object>
      </w:r>
    </w:p>
    <w:p w:rsidR="00A00859" w:rsidRDefault="00A00859" w:rsidP="000B3A82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:rsidR="00DA32D8" w:rsidRDefault="00180F62" w:rsidP="000B3A82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Problema 9</w:t>
      </w:r>
      <w:r w:rsidR="00534AD7" w:rsidRPr="00A63F4A">
        <w:rPr>
          <w:rFonts w:ascii="Arial" w:hAnsi="Arial" w:cs="Arial"/>
          <w:b/>
          <w:lang w:val="it-IT"/>
        </w:rPr>
        <w:t>)</w:t>
      </w:r>
    </w:p>
    <w:p w:rsidR="00A00859" w:rsidRPr="00A63F4A" w:rsidRDefault="00A00859" w:rsidP="000B3A82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A045A6" w:rsidRPr="00B368A3" w:rsidRDefault="000B3A82" w:rsidP="00A045A6">
      <w:pPr>
        <w:spacing w:after="0" w:line="360" w:lineRule="auto"/>
        <w:jc w:val="both"/>
        <w:rPr>
          <w:rFonts w:ascii="Arial" w:hAnsi="Arial" w:cs="Arial"/>
          <w:position w:val="-26"/>
          <w:lang w:val="it-IT"/>
        </w:rPr>
      </w:pPr>
      <w:r w:rsidRPr="00A63F4A">
        <w:rPr>
          <w:rFonts w:ascii="Arial" w:hAnsi="Arial" w:cs="Arial"/>
          <w:lang w:val="it-IT"/>
        </w:rPr>
        <w:t xml:space="preserve">i) </w:t>
      </w:r>
      <w:r w:rsidR="00B9797C" w:rsidRPr="00180F62">
        <w:rPr>
          <w:rFonts w:ascii="Arial" w:hAnsi="Arial" w:cs="Arial"/>
          <w:position w:val="-12"/>
        </w:rPr>
        <w:object w:dxaOrig="560" w:dyaOrig="360">
          <v:shape id="_x0000_i1059" type="#_x0000_t75" style="width:33.6pt;height:21.1pt" o:ole="">
            <v:imagedata r:id="rId76" o:title=""/>
          </v:shape>
          <o:OLEObject Type="Embed" ProgID="Equation.3" ShapeID="_x0000_i1059" DrawAspect="Content" ObjectID="_1595600272" r:id="rId77"/>
        </w:object>
      </w:r>
      <w:r w:rsidR="00180F62" w:rsidRPr="00A63F4A">
        <w:rPr>
          <w:rFonts w:ascii="Arial" w:hAnsi="Arial" w:cs="Arial"/>
          <w:lang w:val="it-IT"/>
        </w:rPr>
        <w:t xml:space="preserve">     </w:t>
      </w:r>
      <w:r w:rsidR="00B9797C" w:rsidRPr="00180F62">
        <w:rPr>
          <w:rFonts w:ascii="Arial" w:hAnsi="Arial" w:cs="Arial"/>
          <w:position w:val="-12"/>
        </w:rPr>
        <w:object w:dxaOrig="540" w:dyaOrig="360">
          <v:shape id="_x0000_i1060" type="#_x0000_t75" style="width:32.65pt;height:21.1pt" o:ole="">
            <v:imagedata r:id="rId78" o:title=""/>
          </v:shape>
          <o:OLEObject Type="Embed" ProgID="Equation.3" ShapeID="_x0000_i1060" DrawAspect="Content" ObjectID="_1595600273" r:id="rId79"/>
        </w:object>
      </w:r>
      <w:r w:rsidR="00C03C17">
        <w:rPr>
          <w:rFonts w:ascii="Arial" w:hAnsi="Arial" w:cs="Arial"/>
          <w:lang w:val="it-IT"/>
        </w:rPr>
        <w:t xml:space="preserve">                  </w:t>
      </w:r>
      <w:r w:rsidRPr="00A63F4A">
        <w:rPr>
          <w:rFonts w:ascii="Arial" w:hAnsi="Arial" w:cs="Arial"/>
          <w:lang w:val="it-IT"/>
        </w:rPr>
        <w:t xml:space="preserve">ii) </w:t>
      </w:r>
      <w:r w:rsidR="00B9797C" w:rsidRPr="00180F62">
        <w:rPr>
          <w:rFonts w:ascii="Arial" w:hAnsi="Arial" w:cs="Arial"/>
          <w:position w:val="-12"/>
        </w:rPr>
        <w:object w:dxaOrig="780" w:dyaOrig="360">
          <v:shape id="_x0000_i1061" type="#_x0000_t75" style="width:47.05pt;height:21.1pt" o:ole="">
            <v:imagedata r:id="rId80" o:title=""/>
          </v:shape>
          <o:OLEObject Type="Embed" ProgID="Equation.3" ShapeID="_x0000_i1061" DrawAspect="Content" ObjectID="_1595600274" r:id="rId81"/>
        </w:object>
      </w:r>
      <w:r w:rsidR="00C03C17" w:rsidRPr="00A63F4A">
        <w:rPr>
          <w:rFonts w:ascii="Arial" w:hAnsi="Arial" w:cs="Arial"/>
          <w:lang w:val="it-IT"/>
        </w:rPr>
        <w:t xml:space="preserve">     </w:t>
      </w:r>
      <w:r w:rsidR="00B9797C" w:rsidRPr="00180F62">
        <w:rPr>
          <w:rFonts w:ascii="Arial" w:hAnsi="Arial" w:cs="Arial"/>
          <w:position w:val="-12"/>
        </w:rPr>
        <w:object w:dxaOrig="600" w:dyaOrig="360">
          <v:shape id="_x0000_i1062" type="#_x0000_t75" style="width:36pt;height:21.1pt" o:ole="">
            <v:imagedata r:id="rId82" o:title=""/>
          </v:shape>
          <o:OLEObject Type="Embed" ProgID="Equation.3" ShapeID="_x0000_i1062" DrawAspect="Content" ObjectID="_1595600275" r:id="rId83"/>
        </w:object>
      </w:r>
    </w:p>
    <w:p w:rsidR="00D66045" w:rsidRPr="00B368A3" w:rsidRDefault="00D66045" w:rsidP="00A045A6">
      <w:pPr>
        <w:spacing w:after="0" w:line="360" w:lineRule="auto"/>
        <w:jc w:val="both"/>
        <w:rPr>
          <w:rFonts w:ascii="Arial" w:hAnsi="Arial" w:cs="Arial"/>
          <w:position w:val="-26"/>
          <w:lang w:val="it-IT"/>
        </w:rPr>
      </w:pPr>
    </w:p>
    <w:p w:rsidR="00A045A6" w:rsidRDefault="007A5D8E" w:rsidP="00620BA3">
      <w:pPr>
        <w:spacing w:after="0" w:line="360" w:lineRule="auto"/>
        <w:jc w:val="both"/>
        <w:rPr>
          <w:rFonts w:ascii="Arial" w:hAnsi="Arial" w:cs="Arial"/>
          <w:position w:val="-6"/>
        </w:rPr>
      </w:pPr>
      <w:r w:rsidRPr="00B9797C">
        <w:rPr>
          <w:rFonts w:ascii="Arial" w:hAnsi="Arial" w:cs="Arial"/>
          <w:lang w:val="it-IT"/>
        </w:rPr>
        <w:t xml:space="preserve">iii) </w:t>
      </w:r>
      <w:r w:rsidR="00043A38" w:rsidRPr="00B9797C">
        <w:rPr>
          <w:rFonts w:ascii="Arial" w:hAnsi="Arial" w:cs="Arial"/>
          <w:position w:val="-12"/>
        </w:rPr>
        <w:object w:dxaOrig="560" w:dyaOrig="360">
          <v:shape id="_x0000_i1063" type="#_x0000_t75" style="width:33.6pt;height:21.1pt" o:ole="">
            <v:imagedata r:id="rId84" o:title=""/>
          </v:shape>
          <o:OLEObject Type="Embed" ProgID="Equation.3" ShapeID="_x0000_i1063" DrawAspect="Content" ObjectID="_1595600276" r:id="rId85"/>
        </w:object>
      </w:r>
      <w:r w:rsidRPr="00B9797C">
        <w:rPr>
          <w:rFonts w:ascii="Arial" w:hAnsi="Arial" w:cs="Arial"/>
          <w:lang w:val="it-IT"/>
        </w:rPr>
        <w:t xml:space="preserve">     </w:t>
      </w:r>
      <w:r w:rsidR="00B9797C" w:rsidRPr="00B9797C">
        <w:rPr>
          <w:rFonts w:ascii="Arial" w:hAnsi="Arial" w:cs="Arial"/>
          <w:position w:val="-12"/>
        </w:rPr>
        <w:object w:dxaOrig="600" w:dyaOrig="360">
          <v:shape id="_x0000_i1064" type="#_x0000_t75" style="width:36pt;height:21.1pt" o:ole="">
            <v:imagedata r:id="rId86" o:title=""/>
          </v:shape>
          <o:OLEObject Type="Embed" ProgID="Equation.3" ShapeID="_x0000_i1064" DrawAspect="Content" ObjectID="_1595600277" r:id="rId87"/>
        </w:object>
      </w:r>
      <w:r w:rsidRPr="00B9797C">
        <w:rPr>
          <w:rFonts w:ascii="Arial" w:hAnsi="Arial" w:cs="Arial"/>
          <w:lang w:val="it-IT"/>
        </w:rPr>
        <w:t xml:space="preserve">               </w:t>
      </w:r>
      <w:r w:rsidR="00B9797C" w:rsidRPr="00B9797C">
        <w:rPr>
          <w:rFonts w:ascii="Arial" w:hAnsi="Arial" w:cs="Arial"/>
          <w:lang w:val="it-IT"/>
        </w:rPr>
        <w:t>i</w:t>
      </w:r>
      <w:r w:rsidRPr="00B9797C">
        <w:rPr>
          <w:rFonts w:ascii="Arial" w:hAnsi="Arial" w:cs="Arial"/>
          <w:lang w:val="it-IT"/>
        </w:rPr>
        <w:t xml:space="preserve">v) </w:t>
      </w:r>
      <w:r w:rsidR="00B9797C" w:rsidRPr="00B9797C">
        <w:rPr>
          <w:rFonts w:ascii="Arial" w:hAnsi="Arial" w:cs="Arial"/>
          <w:position w:val="-12"/>
        </w:rPr>
        <w:object w:dxaOrig="560" w:dyaOrig="360">
          <v:shape id="_x0000_i1065" type="#_x0000_t75" style="width:33.6pt;height:21.1pt" o:ole="">
            <v:imagedata r:id="rId88" o:title=""/>
          </v:shape>
          <o:OLEObject Type="Embed" ProgID="Equation.3" ShapeID="_x0000_i1065" DrawAspect="Content" ObjectID="_1595600278" r:id="rId89"/>
        </w:object>
      </w:r>
      <w:r w:rsidRPr="00B9797C">
        <w:rPr>
          <w:rFonts w:ascii="Arial" w:hAnsi="Arial" w:cs="Arial"/>
          <w:lang w:val="it-IT"/>
        </w:rPr>
        <w:t xml:space="preserve">   </w:t>
      </w:r>
      <w:r w:rsidR="00B9797C" w:rsidRPr="00B9797C">
        <w:rPr>
          <w:rFonts w:ascii="Arial" w:hAnsi="Arial" w:cs="Arial"/>
          <w:lang w:val="it-IT"/>
        </w:rPr>
        <w:t xml:space="preserve">    </w:t>
      </w:r>
      <w:r w:rsidRPr="00B9797C">
        <w:rPr>
          <w:rFonts w:ascii="Arial" w:hAnsi="Arial" w:cs="Arial"/>
          <w:lang w:val="it-IT"/>
        </w:rPr>
        <w:t xml:space="preserve">  </w:t>
      </w:r>
      <w:r w:rsidR="00B9797C" w:rsidRPr="00B9797C">
        <w:rPr>
          <w:rFonts w:ascii="Arial" w:hAnsi="Arial" w:cs="Arial"/>
          <w:position w:val="-6"/>
        </w:rPr>
        <w:object w:dxaOrig="540" w:dyaOrig="279">
          <v:shape id="_x0000_i1066" type="#_x0000_t75" style="width:32.65pt;height:16.3pt" o:ole="">
            <v:imagedata r:id="rId90" o:title=""/>
          </v:shape>
          <o:OLEObject Type="Embed" ProgID="Equation.3" ShapeID="_x0000_i1066" DrawAspect="Content" ObjectID="_1595600279" r:id="rId91"/>
        </w:object>
      </w:r>
    </w:p>
    <w:p w:rsidR="003A48A1" w:rsidRDefault="003A48A1" w:rsidP="00620BA3">
      <w:pPr>
        <w:spacing w:after="0" w:line="360" w:lineRule="auto"/>
        <w:jc w:val="both"/>
        <w:rPr>
          <w:rFonts w:ascii="Arial" w:hAnsi="Arial" w:cs="Arial"/>
          <w:position w:val="-6"/>
        </w:rPr>
      </w:pPr>
    </w:p>
    <w:p w:rsidR="003A48A1" w:rsidRDefault="003A48A1" w:rsidP="003A48A1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Problema 10</w:t>
      </w:r>
      <w:r w:rsidRPr="00A63F4A">
        <w:rPr>
          <w:rFonts w:ascii="Arial" w:hAnsi="Arial" w:cs="Arial"/>
          <w:b/>
          <w:lang w:val="it-IT"/>
        </w:rPr>
        <w:t>)</w:t>
      </w:r>
    </w:p>
    <w:p w:rsidR="003A48A1" w:rsidRPr="003A48A1" w:rsidRDefault="003A48A1" w:rsidP="003A48A1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3A48A1">
        <w:rPr>
          <w:rFonts w:ascii="Arial" w:hAnsi="Arial" w:cs="Arial"/>
          <w:lang w:val="it-IT"/>
        </w:rPr>
        <w:t xml:space="preserve">Verifica </w:t>
      </w:r>
      <m:oMath>
        <m:r>
          <w:rPr>
            <w:rFonts w:ascii="Cambria Math" w:hAnsi="Cambria Math" w:cs="Arial"/>
            <w:lang w:val="it-IT"/>
          </w:rPr>
          <m:t>A=1</m:t>
        </m:r>
      </m:oMath>
    </w:p>
    <w:p w:rsidR="003A48A1" w:rsidRPr="00752ED4" w:rsidRDefault="003A48A1" w:rsidP="00620BA3">
      <w:pPr>
        <w:spacing w:after="0" w:line="360" w:lineRule="auto"/>
        <w:jc w:val="both"/>
        <w:rPr>
          <w:rFonts w:ascii="Arial" w:hAnsi="Arial" w:cs="Arial"/>
          <w:lang w:val="it-IT"/>
        </w:rPr>
      </w:pPr>
    </w:p>
    <w:sectPr w:rsidR="003A48A1" w:rsidRPr="00752ED4" w:rsidSect="00CD649A">
      <w:headerReference w:type="default" r:id="rId92"/>
      <w:footerReference w:type="default" r:id="rId93"/>
      <w:type w:val="continuous"/>
      <w:pgSz w:w="11906" w:h="16838"/>
      <w:pgMar w:top="1985" w:right="1701" w:bottom="1417" w:left="1418" w:header="708" w:footer="4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BDD" w:rsidRDefault="00755BDD">
      <w:pPr>
        <w:spacing w:after="0" w:line="240" w:lineRule="auto"/>
      </w:pPr>
      <w:r>
        <w:separator/>
      </w:r>
    </w:p>
  </w:endnote>
  <w:endnote w:type="continuationSeparator" w:id="0">
    <w:p w:rsidR="00755BDD" w:rsidRDefault="00755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cademy Engraved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0A" w:rsidRPr="007420BB" w:rsidRDefault="004958C0">
    <w:pPr>
      <w:pStyle w:val="Piedepgina"/>
      <w:jc w:val="right"/>
      <w:rPr>
        <w:rFonts w:ascii="Arial" w:hAnsi="Arial" w:cs="Arial"/>
        <w:sz w:val="20"/>
        <w:szCs w:val="20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EB34F43" wp14:editId="0FF46488">
              <wp:simplePos x="0" y="0"/>
              <wp:positionH relativeFrom="column">
                <wp:posOffset>0</wp:posOffset>
              </wp:positionH>
              <wp:positionV relativeFrom="paragraph">
                <wp:posOffset>-234315</wp:posOffset>
              </wp:positionV>
              <wp:extent cx="5653405" cy="1270"/>
              <wp:effectExtent l="0" t="0" r="42545" b="5588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18.45pt;width:445.1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lTdg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="00F9000A" w:rsidRPr="007420BB">
      <w:rPr>
        <w:rFonts w:ascii="Arial" w:hAnsi="Arial" w:cs="Arial"/>
        <w:sz w:val="20"/>
        <w:szCs w:val="20"/>
      </w:rPr>
      <w:t xml:space="preserve">Página </w:t>
    </w:r>
    <w:r w:rsidR="00B74F23" w:rsidRPr="007420BB">
      <w:rPr>
        <w:rFonts w:ascii="Arial" w:hAnsi="Arial" w:cs="Arial"/>
        <w:b/>
        <w:sz w:val="20"/>
        <w:szCs w:val="20"/>
      </w:rPr>
      <w:fldChar w:fldCharType="begin"/>
    </w:r>
    <w:r w:rsidR="00F9000A" w:rsidRPr="007420BB">
      <w:rPr>
        <w:rFonts w:ascii="Arial" w:hAnsi="Arial" w:cs="Arial"/>
        <w:b/>
        <w:sz w:val="20"/>
        <w:szCs w:val="20"/>
      </w:rPr>
      <w:instrText xml:space="preserve"> PAGE </w:instrText>
    </w:r>
    <w:r w:rsidR="00B74F23" w:rsidRPr="007420BB">
      <w:rPr>
        <w:rFonts w:ascii="Arial" w:hAnsi="Arial" w:cs="Arial"/>
        <w:b/>
        <w:sz w:val="20"/>
        <w:szCs w:val="20"/>
      </w:rPr>
      <w:fldChar w:fldCharType="separate"/>
    </w:r>
    <w:r w:rsidR="0076352F">
      <w:rPr>
        <w:rFonts w:ascii="Arial" w:hAnsi="Arial" w:cs="Arial"/>
        <w:b/>
        <w:noProof/>
        <w:sz w:val="20"/>
        <w:szCs w:val="20"/>
      </w:rPr>
      <w:t>2</w:t>
    </w:r>
    <w:r w:rsidR="00B74F23" w:rsidRPr="007420BB">
      <w:rPr>
        <w:rFonts w:ascii="Arial" w:hAnsi="Arial" w:cs="Arial"/>
        <w:b/>
        <w:sz w:val="20"/>
        <w:szCs w:val="20"/>
      </w:rPr>
      <w:fldChar w:fldCharType="end"/>
    </w:r>
    <w:r w:rsidR="00F9000A" w:rsidRPr="007420BB">
      <w:rPr>
        <w:rFonts w:ascii="Arial" w:hAnsi="Arial" w:cs="Arial"/>
        <w:sz w:val="20"/>
        <w:szCs w:val="20"/>
      </w:rPr>
      <w:t xml:space="preserve"> de </w:t>
    </w:r>
    <w:r w:rsidR="00B74F23" w:rsidRPr="007420BB">
      <w:rPr>
        <w:rFonts w:ascii="Arial" w:hAnsi="Arial" w:cs="Arial"/>
        <w:b/>
        <w:sz w:val="20"/>
        <w:szCs w:val="20"/>
      </w:rPr>
      <w:fldChar w:fldCharType="begin"/>
    </w:r>
    <w:r w:rsidR="00F9000A" w:rsidRPr="007420BB">
      <w:rPr>
        <w:rFonts w:ascii="Arial" w:hAnsi="Arial" w:cs="Arial"/>
        <w:b/>
        <w:sz w:val="20"/>
        <w:szCs w:val="20"/>
      </w:rPr>
      <w:instrText xml:space="preserve"> NUMPAGES \*Arabic </w:instrText>
    </w:r>
    <w:r w:rsidR="00B74F23" w:rsidRPr="007420BB">
      <w:rPr>
        <w:rFonts w:ascii="Arial" w:hAnsi="Arial" w:cs="Arial"/>
        <w:b/>
        <w:sz w:val="20"/>
        <w:szCs w:val="20"/>
      </w:rPr>
      <w:fldChar w:fldCharType="separate"/>
    </w:r>
    <w:r w:rsidR="0076352F">
      <w:rPr>
        <w:rFonts w:ascii="Arial" w:hAnsi="Arial" w:cs="Arial"/>
        <w:b/>
        <w:noProof/>
        <w:sz w:val="20"/>
        <w:szCs w:val="20"/>
      </w:rPr>
      <w:t>2</w:t>
    </w:r>
    <w:r w:rsidR="00B74F23" w:rsidRPr="007420BB">
      <w:rPr>
        <w:rFonts w:ascii="Arial" w:hAnsi="Arial" w:cs="Arial"/>
        <w:b/>
        <w:sz w:val="20"/>
        <w:szCs w:val="20"/>
      </w:rPr>
      <w:fldChar w:fldCharType="end"/>
    </w:r>
  </w:p>
  <w:p w:rsidR="00F9000A" w:rsidRPr="007420BB" w:rsidRDefault="00F9000A">
    <w:pPr>
      <w:pStyle w:val="Piedepgin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BDD" w:rsidRDefault="00755BDD">
      <w:pPr>
        <w:spacing w:after="0" w:line="240" w:lineRule="auto"/>
      </w:pPr>
      <w:r>
        <w:separator/>
      </w:r>
    </w:p>
  </w:footnote>
  <w:footnote w:type="continuationSeparator" w:id="0">
    <w:p w:rsidR="00755BDD" w:rsidRDefault="00755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0A" w:rsidRPr="001E47D7" w:rsidRDefault="00357F4C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w:drawing>
        <wp:anchor distT="0" distB="0" distL="114935" distR="114935" simplePos="0" relativeHeight="251656704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-165735</wp:posOffset>
          </wp:positionV>
          <wp:extent cx="1821180" cy="782955"/>
          <wp:effectExtent l="19050" t="0" r="7620" b="0"/>
          <wp:wrapSquare wrapText="bothSides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829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E3269">
      <w:rPr>
        <w:rFonts w:ascii="Arial" w:hAnsi="Arial" w:cs="Arial"/>
        <w:b/>
      </w:rPr>
      <w:t>Ciclo Introductorio - 2018</w:t>
    </w:r>
  </w:p>
  <w:p w:rsidR="00F9000A" w:rsidRPr="00475B34" w:rsidRDefault="004958C0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470535</wp:posOffset>
              </wp:positionV>
              <wp:extent cx="5653405" cy="1270"/>
              <wp:effectExtent l="0" t="0" r="42545" b="5588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37.05pt;width:445.15pt;height: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I8dw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" strokeweight=".26mm">
              <v:stroke joinstyle="miter"/>
              <v:shadow on="t" color="#c00000" opacity="32785f" offset=".62mm,.62mm"/>
            </v:shape>
          </w:pict>
        </mc:Fallback>
      </mc:AlternateContent>
    </w:r>
  </w:p>
  <w:p w:rsidR="00F9000A" w:rsidRPr="001E47D7" w:rsidRDefault="00636735">
    <w:pPr>
      <w:pStyle w:val="Encabezado"/>
      <w:jc w:val="right"/>
      <w:rPr>
        <w:rFonts w:ascii="Arial" w:hAnsi="Arial" w:cs="Arial"/>
        <w:b/>
        <w:bCs/>
        <w:lang w:val="es-MX"/>
      </w:rPr>
    </w:pPr>
    <w:r w:rsidRPr="001E47D7">
      <w:rPr>
        <w:rFonts w:ascii="Arial" w:hAnsi="Arial" w:cs="Arial"/>
        <w:b/>
        <w:bCs/>
        <w:lang w:val="es-MX"/>
      </w:rPr>
      <w:t>Trabajo Práctico Nº 2 –</w:t>
    </w:r>
    <w:r w:rsidR="00F9000A" w:rsidRPr="001E47D7">
      <w:rPr>
        <w:rFonts w:ascii="Arial" w:hAnsi="Arial" w:cs="Arial"/>
        <w:b/>
        <w:bCs/>
        <w:lang w:val="es-MX"/>
      </w:rPr>
      <w:t xml:space="preserve"> Matemática – Dpto. </w:t>
    </w:r>
    <w:proofErr w:type="spellStart"/>
    <w:r w:rsidR="00F9000A" w:rsidRPr="001E47D7">
      <w:rPr>
        <w:rFonts w:ascii="Arial" w:hAnsi="Arial" w:cs="Arial"/>
        <w:b/>
        <w:bCs/>
        <w:lang w:val="es-MX"/>
      </w:rPr>
      <w:t>CyT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5266CF"/>
    <w:multiLevelType w:val="hybridMultilevel"/>
    <w:tmpl w:val="2F10D6C0"/>
    <w:lvl w:ilvl="0" w:tplc="2C0A0017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E933AF"/>
    <w:multiLevelType w:val="hybridMultilevel"/>
    <w:tmpl w:val="A35EE5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E47DD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A16D7"/>
    <w:multiLevelType w:val="hybridMultilevel"/>
    <w:tmpl w:val="9A4498BE"/>
    <w:lvl w:ilvl="0" w:tplc="857A0D0A">
      <w:start w:val="1"/>
      <w:numFmt w:val="lowerLetter"/>
      <w:lvlText w:val="%1)"/>
      <w:lvlJc w:val="left"/>
      <w:pPr>
        <w:ind w:left="795" w:hanging="555"/>
      </w:pPr>
      <w:rPr>
        <w:rFonts w:hint="default"/>
        <w:b w:val="0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320" w:hanging="360"/>
      </w:pPr>
    </w:lvl>
    <w:lvl w:ilvl="2" w:tplc="2C0A001B" w:tentative="1">
      <w:start w:val="1"/>
      <w:numFmt w:val="lowerRoman"/>
      <w:lvlText w:val="%3."/>
      <w:lvlJc w:val="right"/>
      <w:pPr>
        <w:ind w:left="2040" w:hanging="180"/>
      </w:pPr>
    </w:lvl>
    <w:lvl w:ilvl="3" w:tplc="2C0A000F" w:tentative="1">
      <w:start w:val="1"/>
      <w:numFmt w:val="decimal"/>
      <w:lvlText w:val="%4."/>
      <w:lvlJc w:val="left"/>
      <w:pPr>
        <w:ind w:left="2760" w:hanging="360"/>
      </w:pPr>
    </w:lvl>
    <w:lvl w:ilvl="4" w:tplc="2C0A0019" w:tentative="1">
      <w:start w:val="1"/>
      <w:numFmt w:val="lowerLetter"/>
      <w:lvlText w:val="%5."/>
      <w:lvlJc w:val="left"/>
      <w:pPr>
        <w:ind w:left="3480" w:hanging="360"/>
      </w:pPr>
    </w:lvl>
    <w:lvl w:ilvl="5" w:tplc="2C0A001B" w:tentative="1">
      <w:start w:val="1"/>
      <w:numFmt w:val="lowerRoman"/>
      <w:lvlText w:val="%6."/>
      <w:lvlJc w:val="right"/>
      <w:pPr>
        <w:ind w:left="4200" w:hanging="180"/>
      </w:pPr>
    </w:lvl>
    <w:lvl w:ilvl="6" w:tplc="2C0A000F" w:tentative="1">
      <w:start w:val="1"/>
      <w:numFmt w:val="decimal"/>
      <w:lvlText w:val="%7."/>
      <w:lvlJc w:val="left"/>
      <w:pPr>
        <w:ind w:left="4920" w:hanging="360"/>
      </w:pPr>
    </w:lvl>
    <w:lvl w:ilvl="7" w:tplc="2C0A0019" w:tentative="1">
      <w:start w:val="1"/>
      <w:numFmt w:val="lowerLetter"/>
      <w:lvlText w:val="%8."/>
      <w:lvlJc w:val="left"/>
      <w:pPr>
        <w:ind w:left="5640" w:hanging="360"/>
      </w:pPr>
    </w:lvl>
    <w:lvl w:ilvl="8" w:tplc="2C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6C53DB2"/>
    <w:multiLevelType w:val="hybridMultilevel"/>
    <w:tmpl w:val="4104980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38454E"/>
    <w:multiLevelType w:val="hybridMultilevel"/>
    <w:tmpl w:val="CA54A0B0"/>
    <w:lvl w:ilvl="0" w:tplc="14229B2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222B1170"/>
    <w:multiLevelType w:val="hybridMultilevel"/>
    <w:tmpl w:val="527835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10346"/>
    <w:multiLevelType w:val="hybridMultilevel"/>
    <w:tmpl w:val="3E04A58E"/>
    <w:lvl w:ilvl="0" w:tplc="A866C0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F3615"/>
    <w:multiLevelType w:val="hybridMultilevel"/>
    <w:tmpl w:val="AAF4CE38"/>
    <w:lvl w:ilvl="0" w:tplc="2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D0AD3"/>
    <w:multiLevelType w:val="hybridMultilevel"/>
    <w:tmpl w:val="34A64A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1341B"/>
    <w:multiLevelType w:val="hybridMultilevel"/>
    <w:tmpl w:val="3BEC608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8021E3"/>
    <w:multiLevelType w:val="hybridMultilevel"/>
    <w:tmpl w:val="30F2FC28"/>
    <w:lvl w:ilvl="0" w:tplc="4E2A1D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0716"/>
    <w:multiLevelType w:val="hybridMultilevel"/>
    <w:tmpl w:val="FDC0511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76490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43EC23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94061"/>
    <w:multiLevelType w:val="hybridMultilevel"/>
    <w:tmpl w:val="73224FE4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C2865"/>
    <w:multiLevelType w:val="hybridMultilevel"/>
    <w:tmpl w:val="7EF292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243F8"/>
    <w:multiLevelType w:val="hybridMultilevel"/>
    <w:tmpl w:val="143A49DA"/>
    <w:lvl w:ilvl="0" w:tplc="ABD6DEE4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C333F1"/>
    <w:multiLevelType w:val="hybridMultilevel"/>
    <w:tmpl w:val="4A88A94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7E82B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5584F"/>
    <w:multiLevelType w:val="hybridMultilevel"/>
    <w:tmpl w:val="223014FC"/>
    <w:lvl w:ilvl="0" w:tplc="57FE1D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A7FFE"/>
    <w:multiLevelType w:val="hybridMultilevel"/>
    <w:tmpl w:val="971C859C"/>
    <w:lvl w:ilvl="0" w:tplc="2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17B2C"/>
    <w:multiLevelType w:val="hybridMultilevel"/>
    <w:tmpl w:val="8C505040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05D9D"/>
    <w:multiLevelType w:val="hybridMultilevel"/>
    <w:tmpl w:val="1BEC805A"/>
    <w:lvl w:ilvl="0" w:tplc="8A3CB494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DB7C76"/>
    <w:multiLevelType w:val="hybridMultilevel"/>
    <w:tmpl w:val="05D2A23C"/>
    <w:lvl w:ilvl="0" w:tplc="FBE070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86F3D"/>
    <w:multiLevelType w:val="hybridMultilevel"/>
    <w:tmpl w:val="93CC953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1679F"/>
    <w:multiLevelType w:val="hybridMultilevel"/>
    <w:tmpl w:val="20E0BD44"/>
    <w:lvl w:ilvl="0" w:tplc="1BA600E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B023F5"/>
    <w:multiLevelType w:val="hybridMultilevel"/>
    <w:tmpl w:val="7DFA5CB6"/>
    <w:lvl w:ilvl="0" w:tplc="EF7617B2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27">
    <w:nsid w:val="7DD36821"/>
    <w:multiLevelType w:val="hybridMultilevel"/>
    <w:tmpl w:val="ED427C5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781BD6">
      <w:start w:val="1"/>
      <w:numFmt w:val="lowerLetter"/>
      <w:lvlText w:val="%2)"/>
      <w:lvlJc w:val="left"/>
      <w:pPr>
        <w:ind w:left="36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6"/>
  </w:num>
  <w:num w:numId="6">
    <w:abstractNumId w:val="7"/>
  </w:num>
  <w:num w:numId="7">
    <w:abstractNumId w:val="19"/>
  </w:num>
  <w:num w:numId="8">
    <w:abstractNumId w:val="23"/>
  </w:num>
  <w:num w:numId="9">
    <w:abstractNumId w:val="12"/>
  </w:num>
  <w:num w:numId="10">
    <w:abstractNumId w:val="9"/>
  </w:num>
  <w:num w:numId="11">
    <w:abstractNumId w:val="20"/>
  </w:num>
  <w:num w:numId="12">
    <w:abstractNumId w:val="11"/>
  </w:num>
  <w:num w:numId="13">
    <w:abstractNumId w:val="15"/>
  </w:num>
  <w:num w:numId="14">
    <w:abstractNumId w:val="22"/>
  </w:num>
  <w:num w:numId="15">
    <w:abstractNumId w:val="3"/>
  </w:num>
  <w:num w:numId="16">
    <w:abstractNumId w:val="18"/>
  </w:num>
  <w:num w:numId="17">
    <w:abstractNumId w:val="14"/>
  </w:num>
  <w:num w:numId="18">
    <w:abstractNumId w:val="25"/>
  </w:num>
  <w:num w:numId="19">
    <w:abstractNumId w:val="4"/>
  </w:num>
  <w:num w:numId="20">
    <w:abstractNumId w:val="27"/>
  </w:num>
  <w:num w:numId="21">
    <w:abstractNumId w:val="8"/>
  </w:num>
  <w:num w:numId="22">
    <w:abstractNumId w:val="26"/>
  </w:num>
  <w:num w:numId="23">
    <w:abstractNumId w:val="16"/>
  </w:num>
  <w:num w:numId="24">
    <w:abstractNumId w:val="21"/>
  </w:num>
  <w:num w:numId="25">
    <w:abstractNumId w:val="24"/>
  </w:num>
  <w:num w:numId="26">
    <w:abstractNumId w:val="5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8"/>
    <w:rsid w:val="000034ED"/>
    <w:rsid w:val="00021709"/>
    <w:rsid w:val="00027CE2"/>
    <w:rsid w:val="000334EA"/>
    <w:rsid w:val="00043A38"/>
    <w:rsid w:val="00045816"/>
    <w:rsid w:val="00045DEB"/>
    <w:rsid w:val="0005095F"/>
    <w:rsid w:val="0005121A"/>
    <w:rsid w:val="000738BA"/>
    <w:rsid w:val="00097824"/>
    <w:rsid w:val="000A7E97"/>
    <w:rsid w:val="000B3A82"/>
    <w:rsid w:val="000C09B4"/>
    <w:rsid w:val="000C3F59"/>
    <w:rsid w:val="000D552A"/>
    <w:rsid w:val="000D7ADD"/>
    <w:rsid w:val="000F477D"/>
    <w:rsid w:val="000F771D"/>
    <w:rsid w:val="00103B6F"/>
    <w:rsid w:val="001462A2"/>
    <w:rsid w:val="0015306E"/>
    <w:rsid w:val="00166714"/>
    <w:rsid w:val="00167621"/>
    <w:rsid w:val="00176AD2"/>
    <w:rsid w:val="00180F62"/>
    <w:rsid w:val="00187DA1"/>
    <w:rsid w:val="00190DAB"/>
    <w:rsid w:val="001911BC"/>
    <w:rsid w:val="001927E0"/>
    <w:rsid w:val="00193032"/>
    <w:rsid w:val="001975C6"/>
    <w:rsid w:val="001A65B2"/>
    <w:rsid w:val="001A69C8"/>
    <w:rsid w:val="001A72FC"/>
    <w:rsid w:val="001C0A61"/>
    <w:rsid w:val="001D71EC"/>
    <w:rsid w:val="001E2406"/>
    <w:rsid w:val="001E3BC4"/>
    <w:rsid w:val="001E47D7"/>
    <w:rsid w:val="001E526D"/>
    <w:rsid w:val="001E767E"/>
    <w:rsid w:val="00202A89"/>
    <w:rsid w:val="00222F69"/>
    <w:rsid w:val="00224E8D"/>
    <w:rsid w:val="00235329"/>
    <w:rsid w:val="0026709F"/>
    <w:rsid w:val="00284071"/>
    <w:rsid w:val="002860C0"/>
    <w:rsid w:val="002B6850"/>
    <w:rsid w:val="00314D8D"/>
    <w:rsid w:val="00325544"/>
    <w:rsid w:val="00357F4C"/>
    <w:rsid w:val="00366651"/>
    <w:rsid w:val="0038017F"/>
    <w:rsid w:val="00383977"/>
    <w:rsid w:val="00390DF1"/>
    <w:rsid w:val="003A3E3D"/>
    <w:rsid w:val="003A48A1"/>
    <w:rsid w:val="00400DC9"/>
    <w:rsid w:val="004102BB"/>
    <w:rsid w:val="00425D2E"/>
    <w:rsid w:val="00442978"/>
    <w:rsid w:val="004454BE"/>
    <w:rsid w:val="0044638B"/>
    <w:rsid w:val="00455840"/>
    <w:rsid w:val="00457728"/>
    <w:rsid w:val="00457D60"/>
    <w:rsid w:val="00475B34"/>
    <w:rsid w:val="0049208A"/>
    <w:rsid w:val="004958C0"/>
    <w:rsid w:val="004F144C"/>
    <w:rsid w:val="004F1854"/>
    <w:rsid w:val="005069BC"/>
    <w:rsid w:val="00506C47"/>
    <w:rsid w:val="00511975"/>
    <w:rsid w:val="00534AD7"/>
    <w:rsid w:val="0054479B"/>
    <w:rsid w:val="00544994"/>
    <w:rsid w:val="00556241"/>
    <w:rsid w:val="00590FDD"/>
    <w:rsid w:val="00593076"/>
    <w:rsid w:val="005A646A"/>
    <w:rsid w:val="005A69A0"/>
    <w:rsid w:val="005C3704"/>
    <w:rsid w:val="005C3AEC"/>
    <w:rsid w:val="005C7793"/>
    <w:rsid w:val="005E73C9"/>
    <w:rsid w:val="005F1CA5"/>
    <w:rsid w:val="005F3007"/>
    <w:rsid w:val="00601B08"/>
    <w:rsid w:val="00603045"/>
    <w:rsid w:val="00612085"/>
    <w:rsid w:val="0061799F"/>
    <w:rsid w:val="00617E6D"/>
    <w:rsid w:val="00620BA3"/>
    <w:rsid w:val="00636735"/>
    <w:rsid w:val="00646498"/>
    <w:rsid w:val="0067282F"/>
    <w:rsid w:val="00672B43"/>
    <w:rsid w:val="0068037B"/>
    <w:rsid w:val="006935AB"/>
    <w:rsid w:val="006A273C"/>
    <w:rsid w:val="006C0E6E"/>
    <w:rsid w:val="007023E1"/>
    <w:rsid w:val="00722209"/>
    <w:rsid w:val="00722DA5"/>
    <w:rsid w:val="007420BB"/>
    <w:rsid w:val="007424A7"/>
    <w:rsid w:val="007438E2"/>
    <w:rsid w:val="00751D77"/>
    <w:rsid w:val="00752ED4"/>
    <w:rsid w:val="007542BF"/>
    <w:rsid w:val="00755655"/>
    <w:rsid w:val="00755BDD"/>
    <w:rsid w:val="0076352F"/>
    <w:rsid w:val="00787C26"/>
    <w:rsid w:val="007A121E"/>
    <w:rsid w:val="007A5D8E"/>
    <w:rsid w:val="007B15CB"/>
    <w:rsid w:val="007B7557"/>
    <w:rsid w:val="007B771B"/>
    <w:rsid w:val="007D43EE"/>
    <w:rsid w:val="007E0760"/>
    <w:rsid w:val="007E491F"/>
    <w:rsid w:val="00803401"/>
    <w:rsid w:val="00821644"/>
    <w:rsid w:val="0083278E"/>
    <w:rsid w:val="008350F3"/>
    <w:rsid w:val="00835701"/>
    <w:rsid w:val="0085213A"/>
    <w:rsid w:val="00854198"/>
    <w:rsid w:val="0085517D"/>
    <w:rsid w:val="00870BDB"/>
    <w:rsid w:val="008723CB"/>
    <w:rsid w:val="008D157F"/>
    <w:rsid w:val="008F2679"/>
    <w:rsid w:val="008F474C"/>
    <w:rsid w:val="00900DE1"/>
    <w:rsid w:val="00930B81"/>
    <w:rsid w:val="00940551"/>
    <w:rsid w:val="00946664"/>
    <w:rsid w:val="0095428A"/>
    <w:rsid w:val="0095618C"/>
    <w:rsid w:val="00972A42"/>
    <w:rsid w:val="00974FD6"/>
    <w:rsid w:val="00993D67"/>
    <w:rsid w:val="00997C9A"/>
    <w:rsid w:val="009B0319"/>
    <w:rsid w:val="009B2A8A"/>
    <w:rsid w:val="009C2D33"/>
    <w:rsid w:val="009C517B"/>
    <w:rsid w:val="009C725B"/>
    <w:rsid w:val="009C7F78"/>
    <w:rsid w:val="009D245C"/>
    <w:rsid w:val="009E66CA"/>
    <w:rsid w:val="00A00859"/>
    <w:rsid w:val="00A045A6"/>
    <w:rsid w:val="00A150A6"/>
    <w:rsid w:val="00A21924"/>
    <w:rsid w:val="00A2759D"/>
    <w:rsid w:val="00A31F8F"/>
    <w:rsid w:val="00A32031"/>
    <w:rsid w:val="00A347F2"/>
    <w:rsid w:val="00A62783"/>
    <w:rsid w:val="00A63F4A"/>
    <w:rsid w:val="00A641EC"/>
    <w:rsid w:val="00A71B96"/>
    <w:rsid w:val="00A76310"/>
    <w:rsid w:val="00A8233B"/>
    <w:rsid w:val="00A9108B"/>
    <w:rsid w:val="00AA26C9"/>
    <w:rsid w:val="00AD4BA0"/>
    <w:rsid w:val="00AE14B0"/>
    <w:rsid w:val="00AE1820"/>
    <w:rsid w:val="00AE2ABF"/>
    <w:rsid w:val="00AF57E3"/>
    <w:rsid w:val="00B34162"/>
    <w:rsid w:val="00B368A3"/>
    <w:rsid w:val="00B52A80"/>
    <w:rsid w:val="00B55C5F"/>
    <w:rsid w:val="00B63A4C"/>
    <w:rsid w:val="00B74F23"/>
    <w:rsid w:val="00B82708"/>
    <w:rsid w:val="00B90973"/>
    <w:rsid w:val="00B926FA"/>
    <w:rsid w:val="00B9797C"/>
    <w:rsid w:val="00C03C17"/>
    <w:rsid w:val="00C0564C"/>
    <w:rsid w:val="00C24E02"/>
    <w:rsid w:val="00C33745"/>
    <w:rsid w:val="00C62D6F"/>
    <w:rsid w:val="00C678DA"/>
    <w:rsid w:val="00C71002"/>
    <w:rsid w:val="00C764C2"/>
    <w:rsid w:val="00C81B5D"/>
    <w:rsid w:val="00C9580F"/>
    <w:rsid w:val="00CA36CE"/>
    <w:rsid w:val="00CA7147"/>
    <w:rsid w:val="00CB56A3"/>
    <w:rsid w:val="00CC27C2"/>
    <w:rsid w:val="00CD19F7"/>
    <w:rsid w:val="00CD649A"/>
    <w:rsid w:val="00CE04DE"/>
    <w:rsid w:val="00CE649B"/>
    <w:rsid w:val="00D11C6B"/>
    <w:rsid w:val="00D63034"/>
    <w:rsid w:val="00D66045"/>
    <w:rsid w:val="00D92123"/>
    <w:rsid w:val="00D9276C"/>
    <w:rsid w:val="00DA32D8"/>
    <w:rsid w:val="00DC62AF"/>
    <w:rsid w:val="00DF3ECB"/>
    <w:rsid w:val="00E00E47"/>
    <w:rsid w:val="00E17BCC"/>
    <w:rsid w:val="00E42D19"/>
    <w:rsid w:val="00E72D5C"/>
    <w:rsid w:val="00E871B4"/>
    <w:rsid w:val="00E9689F"/>
    <w:rsid w:val="00E97831"/>
    <w:rsid w:val="00EA71BE"/>
    <w:rsid w:val="00ED1021"/>
    <w:rsid w:val="00ED1AA5"/>
    <w:rsid w:val="00EE6981"/>
    <w:rsid w:val="00F01738"/>
    <w:rsid w:val="00F121D5"/>
    <w:rsid w:val="00F27791"/>
    <w:rsid w:val="00F315BE"/>
    <w:rsid w:val="00F515BD"/>
    <w:rsid w:val="00F82270"/>
    <w:rsid w:val="00F9000A"/>
    <w:rsid w:val="00F96F1A"/>
    <w:rsid w:val="00FA0637"/>
    <w:rsid w:val="00FA65D0"/>
    <w:rsid w:val="00FB34B7"/>
    <w:rsid w:val="00FC330A"/>
    <w:rsid w:val="00FE1E53"/>
    <w:rsid w:val="00FE3269"/>
    <w:rsid w:val="00FE5358"/>
    <w:rsid w:val="00FE6D3D"/>
    <w:rsid w:val="00FF3672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E978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E978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practico numero 1:</vt:lpstr>
    </vt:vector>
  </TitlesOfParts>
  <Company>UNQUI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practico numero 1:</dc:title>
  <dc:creator>sabrina benitez</dc:creator>
  <cp:lastModifiedBy>Diana</cp:lastModifiedBy>
  <cp:revision>4</cp:revision>
  <cp:lastPrinted>2018-08-12T20:29:00Z</cp:lastPrinted>
  <dcterms:created xsi:type="dcterms:W3CDTF">2018-08-12T20:29:00Z</dcterms:created>
  <dcterms:modified xsi:type="dcterms:W3CDTF">2018-08-12T20:30:00Z</dcterms:modified>
</cp:coreProperties>
</file>